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F75D7" w14:textId="510A3CE5" w:rsidR="003D3032" w:rsidRPr="00140EC6" w:rsidRDefault="003D3032" w:rsidP="00132784">
      <w:pPr>
        <w:spacing w:line="360" w:lineRule="auto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140EC6">
        <w:rPr>
          <w:rFonts w:ascii="Franklin Gothic Book" w:hAnsi="Franklin Gothic Book" w:cs="Tahoma"/>
          <w:b/>
          <w:bCs/>
          <w:sz w:val="22"/>
          <w:szCs w:val="22"/>
        </w:rPr>
        <w:t xml:space="preserve">Az </w:t>
      </w:r>
      <w:r w:rsidRPr="00140EC6">
        <w:rPr>
          <w:rFonts w:ascii="Franklin Gothic Book" w:hAnsi="Franklin Gothic Book"/>
          <w:b/>
          <w:bCs/>
          <w:sz w:val="22"/>
          <w:szCs w:val="22"/>
        </w:rPr>
        <w:t xml:space="preserve">IKK Innovatív Képzéstámogató Központ </w:t>
      </w:r>
      <w:r w:rsidR="00F62537" w:rsidRPr="00140EC6">
        <w:rPr>
          <w:rFonts w:ascii="Franklin Gothic Book" w:hAnsi="Franklin Gothic Book"/>
          <w:b/>
          <w:bCs/>
          <w:sz w:val="22"/>
          <w:szCs w:val="22"/>
        </w:rPr>
        <w:t xml:space="preserve">Nonprofit </w:t>
      </w:r>
      <w:r w:rsidRPr="00140EC6">
        <w:rPr>
          <w:rFonts w:ascii="Franklin Gothic Book" w:hAnsi="Franklin Gothic Book"/>
          <w:b/>
          <w:bCs/>
          <w:sz w:val="22"/>
          <w:szCs w:val="22"/>
        </w:rPr>
        <w:t>Z</w:t>
      </w:r>
      <w:r w:rsidR="007646B5" w:rsidRPr="00140EC6">
        <w:rPr>
          <w:rFonts w:ascii="Franklin Gothic Book" w:hAnsi="Franklin Gothic Book"/>
          <w:b/>
          <w:bCs/>
          <w:sz w:val="22"/>
          <w:szCs w:val="22"/>
        </w:rPr>
        <w:t>ártkörűen Működő Részvénytársaság</w:t>
      </w:r>
      <w:r w:rsidRPr="00140EC6">
        <w:rPr>
          <w:rFonts w:ascii="Franklin Gothic Book" w:hAnsi="Franklin Gothic Book" w:cs="Tahoma"/>
          <w:b/>
          <w:bCs/>
          <w:sz w:val="22"/>
          <w:szCs w:val="22"/>
        </w:rPr>
        <w:t xml:space="preserve"> Szakértői pályázati felhívása</w:t>
      </w:r>
    </w:p>
    <w:p w14:paraId="079A2F39" w14:textId="5B525443" w:rsidR="007027B4" w:rsidRPr="00140EC6" w:rsidRDefault="007027B4" w:rsidP="00132784">
      <w:pPr>
        <w:pStyle w:val="Cmsor2"/>
        <w:spacing w:before="0" w:after="0" w:line="360" w:lineRule="auto"/>
        <w:rPr>
          <w:rFonts w:ascii="Franklin Gothic Book" w:hAnsi="Franklin Gothic Book" w:cs="Tahoma"/>
          <w:b/>
          <w:bCs/>
          <w:sz w:val="22"/>
          <w:szCs w:val="22"/>
        </w:rPr>
      </w:pPr>
      <w:r w:rsidRPr="00140EC6">
        <w:rPr>
          <w:rFonts w:ascii="Franklin Gothic Book" w:hAnsi="Franklin Gothic Book" w:cs="Tahoma"/>
          <w:b/>
          <w:bCs/>
          <w:sz w:val="22"/>
          <w:szCs w:val="22"/>
        </w:rPr>
        <w:t xml:space="preserve">PÁLYÁZATI ADATLAP </w:t>
      </w:r>
    </w:p>
    <w:p w14:paraId="41125049" w14:textId="5862F9E0" w:rsidR="00C32D53" w:rsidRPr="00140EC6" w:rsidRDefault="007027B4" w:rsidP="00132784">
      <w:pPr>
        <w:pStyle w:val="Szvegtrzs21"/>
        <w:spacing w:before="0" w:after="0" w:line="360" w:lineRule="auto"/>
        <w:rPr>
          <w:rFonts w:ascii="Franklin Gothic Book" w:hAnsi="Franklin Gothic Book"/>
          <w:caps/>
          <w:sz w:val="22"/>
          <w:szCs w:val="22"/>
        </w:rPr>
      </w:pPr>
      <w:r w:rsidRPr="00140EC6">
        <w:rPr>
          <w:rFonts w:ascii="Franklin Gothic Book" w:hAnsi="Franklin Gothic Book"/>
          <w:sz w:val="22"/>
          <w:szCs w:val="22"/>
        </w:rPr>
        <w:t>az IKK Innovatív Képzéstámogató Központ</w:t>
      </w:r>
      <w:r w:rsidR="00F62537" w:rsidRPr="00140EC6">
        <w:rPr>
          <w:rFonts w:ascii="Franklin Gothic Book" w:hAnsi="Franklin Gothic Book"/>
          <w:sz w:val="22"/>
          <w:szCs w:val="22"/>
        </w:rPr>
        <w:t xml:space="preserve"> Nonprofit</w:t>
      </w:r>
      <w:r w:rsidR="007646B5" w:rsidRPr="00140EC6">
        <w:rPr>
          <w:rFonts w:ascii="Franklin Gothic Book" w:hAnsi="Franklin Gothic Book"/>
          <w:sz w:val="22"/>
          <w:szCs w:val="22"/>
        </w:rPr>
        <w:t xml:space="preserve"> Zártkörűen Működő Részvénytársaság</w:t>
      </w:r>
      <w:r w:rsidRPr="00140EC6">
        <w:rPr>
          <w:rFonts w:ascii="Franklin Gothic Book" w:hAnsi="Franklin Gothic Book"/>
          <w:sz w:val="22"/>
          <w:szCs w:val="22"/>
        </w:rPr>
        <w:t xml:space="preserve"> </w:t>
      </w:r>
    </w:p>
    <w:p w14:paraId="769ECB4C" w14:textId="77777777" w:rsidR="007027B4" w:rsidRPr="00140EC6" w:rsidRDefault="007027B4" w:rsidP="00132784">
      <w:pPr>
        <w:pStyle w:val="Szvegtrzs21"/>
        <w:spacing w:before="0" w:after="0" w:line="360" w:lineRule="auto"/>
        <w:rPr>
          <w:rFonts w:ascii="Franklin Gothic Book" w:hAnsi="Franklin Gothic Book"/>
          <w:caps/>
          <w:sz w:val="22"/>
          <w:szCs w:val="22"/>
        </w:rPr>
      </w:pPr>
      <w:r w:rsidRPr="00140EC6">
        <w:rPr>
          <w:rFonts w:ascii="Franklin Gothic Book" w:hAnsi="Franklin Gothic Book"/>
          <w:caps/>
          <w:sz w:val="22"/>
          <w:szCs w:val="22"/>
        </w:rPr>
        <w:t xml:space="preserve">Minősített Szakértői Nyilvántartási Rendszerébe </w:t>
      </w:r>
    </w:p>
    <w:p w14:paraId="44EA0717" w14:textId="77777777" w:rsidR="007027B4" w:rsidRPr="00140EC6" w:rsidRDefault="007027B4" w:rsidP="00132784">
      <w:pPr>
        <w:pStyle w:val="Szvegtrzs21"/>
        <w:spacing w:before="0" w:after="0" w:line="360" w:lineRule="auto"/>
        <w:rPr>
          <w:rFonts w:ascii="Franklin Gothic Book" w:hAnsi="Franklin Gothic Book"/>
          <w:sz w:val="22"/>
          <w:szCs w:val="22"/>
        </w:rPr>
      </w:pPr>
      <w:r w:rsidRPr="00140EC6">
        <w:rPr>
          <w:rFonts w:ascii="Franklin Gothic Book" w:hAnsi="Franklin Gothic Book"/>
          <w:sz w:val="22"/>
          <w:szCs w:val="22"/>
        </w:rPr>
        <w:t>történő felvételre</w:t>
      </w:r>
    </w:p>
    <w:p w14:paraId="611EC728" w14:textId="77777777" w:rsidR="00C32D53" w:rsidRPr="00140EC6" w:rsidRDefault="00C32D53" w:rsidP="00132784">
      <w:pPr>
        <w:spacing w:line="360" w:lineRule="auto"/>
        <w:jc w:val="center"/>
        <w:rPr>
          <w:rFonts w:ascii="Franklin Gothic Book" w:hAnsi="Franklin Gothic Book"/>
          <w:sz w:val="22"/>
          <w:szCs w:val="22"/>
        </w:rPr>
      </w:pPr>
      <w:r w:rsidRPr="00140EC6">
        <w:rPr>
          <w:rFonts w:ascii="Franklin Gothic Book" w:hAnsi="Franklin Gothic Book"/>
          <w:sz w:val="22"/>
          <w:szCs w:val="22"/>
        </w:rPr>
        <w:t>Kérjük az adatlapot NYOMTATOTT BETŰVEL kitölteni!</w:t>
      </w:r>
    </w:p>
    <w:p w14:paraId="74CB4682" w14:textId="77777777" w:rsidR="003375D1" w:rsidRPr="00AC6395" w:rsidRDefault="003375D1" w:rsidP="00132784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t>A kérelmező személyes adatai</w:t>
      </w:r>
    </w:p>
    <w:p w14:paraId="355CE888" w14:textId="77777777" w:rsidR="003375D1" w:rsidRPr="00AC6395" w:rsidRDefault="003375D1" w:rsidP="00132784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Név: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48517442" w14:textId="77777777" w:rsidR="003375D1" w:rsidRPr="00AC6395" w:rsidRDefault="003375D1" w:rsidP="00132784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Születési név: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77E5F36C" w14:textId="77777777" w:rsidR="003375D1" w:rsidRPr="00AC6395" w:rsidRDefault="003375D1" w:rsidP="00132784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Születési hely, idő: 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4BB86235" w14:textId="77777777" w:rsidR="003375D1" w:rsidRPr="00AC6395" w:rsidRDefault="003375D1" w:rsidP="00132784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Anyja neve: 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7B9C5B59" w14:textId="77777777" w:rsidR="003375D1" w:rsidRPr="00AC6395" w:rsidRDefault="003375D1" w:rsidP="00132784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Állandó lakcíme: 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38696C34" w14:textId="77777777" w:rsidR="003375D1" w:rsidRPr="00AC6395" w:rsidRDefault="003375D1" w:rsidP="00132784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Levelezési címe: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3F68DEEF" w14:textId="77777777" w:rsidR="003375D1" w:rsidRPr="00AC6395" w:rsidRDefault="003375D1" w:rsidP="00132784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Telefonszám/mobilszám: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353D3AB6" w14:textId="77777777" w:rsidR="003375D1" w:rsidRPr="00AC6395" w:rsidRDefault="003375D1" w:rsidP="00132784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E-mail cím: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09022153" w14:textId="77777777" w:rsidR="00903487" w:rsidRPr="00AC6395" w:rsidRDefault="008E7267" w:rsidP="00132784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Franklin Gothic Book" w:hAnsi="Franklin Gothic Book" w:cs="Tahoma"/>
          <w:b/>
          <w:iCs/>
          <w:sz w:val="20"/>
          <w:szCs w:val="20"/>
        </w:rPr>
      </w:pPr>
      <w:r w:rsidRPr="00AC6395">
        <w:rPr>
          <w:rFonts w:ascii="Franklin Gothic Book" w:hAnsi="Franklin Gothic Book" w:cs="Tahoma"/>
          <w:b/>
          <w:iCs/>
          <w:sz w:val="20"/>
          <w:szCs w:val="20"/>
        </w:rPr>
        <w:t>M</w:t>
      </w:r>
      <w:r w:rsidR="00903487" w:rsidRPr="00AC6395">
        <w:rPr>
          <w:rFonts w:ascii="Franklin Gothic Book" w:hAnsi="Franklin Gothic Book" w:cs="Tahoma"/>
          <w:b/>
          <w:iCs/>
          <w:sz w:val="20"/>
          <w:szCs w:val="20"/>
        </w:rPr>
        <w:t>egpályázni kívánt tevékenység</w:t>
      </w:r>
      <w:r w:rsidRPr="00AC6395">
        <w:rPr>
          <w:rFonts w:ascii="Franklin Gothic Book" w:hAnsi="Franklin Gothic Book" w:cs="Tahoma"/>
          <w:b/>
          <w:iCs/>
          <w:sz w:val="20"/>
          <w:szCs w:val="20"/>
        </w:rPr>
        <w:t>:</w:t>
      </w:r>
    </w:p>
    <w:p w14:paraId="31C53263" w14:textId="417B87CD" w:rsidR="00903487" w:rsidRPr="00AC6395" w:rsidRDefault="002D489C" w:rsidP="00132784">
      <w:pPr>
        <w:spacing w:line="360" w:lineRule="auto"/>
        <w:ind w:left="1134"/>
        <w:jc w:val="both"/>
        <w:rPr>
          <w:rFonts w:ascii="Franklin Gothic Book" w:hAnsi="Franklin Gothic Book" w:cs="Tahoma"/>
          <w:b/>
          <w:iCs/>
          <w:sz w:val="20"/>
          <w:szCs w:val="20"/>
        </w:rPr>
      </w:pPr>
      <w:r w:rsidRPr="00AC6395">
        <w:rPr>
          <w:rFonts w:ascii="Franklin Gothic Book" w:hAnsi="Franklin Gothic Book"/>
          <w:b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F275A" wp14:editId="6DB8AFA0">
                <wp:simplePos x="0" y="0"/>
                <wp:positionH relativeFrom="column">
                  <wp:posOffset>245110</wp:posOffset>
                </wp:positionH>
                <wp:positionV relativeFrom="paragraph">
                  <wp:posOffset>6850</wp:posOffset>
                </wp:positionV>
                <wp:extent cx="163830" cy="129540"/>
                <wp:effectExtent l="0" t="0" r="26670" b="22860"/>
                <wp:wrapNone/>
                <wp:docPr id="23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2F2EF" id="Rectangle 74" o:spid="_x0000_s1026" style="position:absolute;margin-left:19.3pt;margin-top:.55pt;width:12.9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"/>
            </w:pict>
          </mc:Fallback>
        </mc:AlternateContent>
      </w:r>
      <w:r w:rsidR="0065426F" w:rsidRPr="00AC6395">
        <w:rPr>
          <w:rFonts w:ascii="Franklin Gothic Book" w:hAnsi="Franklin Gothic Book" w:cs="Tahoma"/>
          <w:b/>
          <w:iCs/>
          <w:sz w:val="20"/>
          <w:szCs w:val="20"/>
        </w:rPr>
        <w:t>Vizsgáztat</w:t>
      </w:r>
      <w:r w:rsidR="004D10E5" w:rsidRPr="00AC6395">
        <w:rPr>
          <w:rFonts w:ascii="Franklin Gothic Book" w:hAnsi="Franklin Gothic Book" w:cs="Tahoma"/>
          <w:b/>
          <w:iCs/>
          <w:sz w:val="20"/>
          <w:szCs w:val="20"/>
        </w:rPr>
        <w:t>ás</w:t>
      </w:r>
      <w:r w:rsidR="0065426F" w:rsidRPr="00AC6395">
        <w:rPr>
          <w:rFonts w:ascii="Franklin Gothic Book" w:hAnsi="Franklin Gothic Book" w:cs="Tahoma"/>
          <w:b/>
          <w:iCs/>
          <w:sz w:val="20"/>
          <w:szCs w:val="20"/>
        </w:rPr>
        <w:t>i tevékenység</w:t>
      </w:r>
    </w:p>
    <w:p w14:paraId="752AD382" w14:textId="2CD1435D" w:rsidR="00903487" w:rsidRPr="00AC6395" w:rsidRDefault="002D489C" w:rsidP="00132784">
      <w:pPr>
        <w:spacing w:line="360" w:lineRule="auto"/>
        <w:ind w:left="1134"/>
        <w:jc w:val="both"/>
        <w:rPr>
          <w:rFonts w:ascii="Franklin Gothic Book" w:hAnsi="Franklin Gothic Book" w:cs="Tahoma"/>
          <w:b/>
          <w:iCs/>
          <w:sz w:val="20"/>
          <w:szCs w:val="20"/>
        </w:rPr>
      </w:pPr>
      <w:r w:rsidRPr="00AC6395">
        <w:rPr>
          <w:rFonts w:ascii="Franklin Gothic Book" w:hAnsi="Franklin Gothic Book" w:cs="Tahoma"/>
          <w:b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D256118" wp14:editId="075A4337">
                <wp:simplePos x="0" y="0"/>
                <wp:positionH relativeFrom="column">
                  <wp:posOffset>245110</wp:posOffset>
                </wp:positionH>
                <wp:positionV relativeFrom="paragraph">
                  <wp:posOffset>36830</wp:posOffset>
                </wp:positionV>
                <wp:extent cx="163830" cy="129540"/>
                <wp:effectExtent l="12065" t="13970" r="5080" b="8890"/>
                <wp:wrapNone/>
                <wp:docPr id="2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A98BB" id="Rectangle 75" o:spid="_x0000_s1026" style="position:absolute;margin-left:19.3pt;margin-top:2.9pt;width:12.9pt;height:10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"/>
            </w:pict>
          </mc:Fallback>
        </mc:AlternateContent>
      </w:r>
      <w:r w:rsidR="00903487" w:rsidRPr="00AC6395">
        <w:rPr>
          <w:rFonts w:ascii="Franklin Gothic Book" w:hAnsi="Franklin Gothic Book" w:cs="Tahoma"/>
          <w:b/>
          <w:iCs/>
          <w:sz w:val="20"/>
          <w:szCs w:val="20"/>
        </w:rPr>
        <w:t>Tréneri tevékenység</w:t>
      </w:r>
    </w:p>
    <w:p w14:paraId="07011060" w14:textId="052360DD" w:rsidR="0065426F" w:rsidRPr="00AC6395" w:rsidRDefault="002D489C" w:rsidP="00132784">
      <w:pPr>
        <w:spacing w:line="360" w:lineRule="auto"/>
        <w:ind w:left="1134"/>
        <w:jc w:val="both"/>
        <w:rPr>
          <w:rFonts w:ascii="Franklin Gothic Book" w:hAnsi="Franklin Gothic Book" w:cs="Tahoma"/>
          <w:b/>
          <w:iCs/>
          <w:sz w:val="20"/>
          <w:szCs w:val="20"/>
        </w:rPr>
      </w:pPr>
      <w:r w:rsidRPr="00AC6395">
        <w:rPr>
          <w:rFonts w:ascii="Franklin Gothic Book" w:hAnsi="Franklin Gothic Book" w:cs="Tahoma"/>
          <w:b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E0A8E70" wp14:editId="11163983">
                <wp:simplePos x="0" y="0"/>
                <wp:positionH relativeFrom="column">
                  <wp:posOffset>245110</wp:posOffset>
                </wp:positionH>
                <wp:positionV relativeFrom="paragraph">
                  <wp:posOffset>38100</wp:posOffset>
                </wp:positionV>
                <wp:extent cx="163830" cy="129540"/>
                <wp:effectExtent l="12065" t="12065" r="5080" b="10795"/>
                <wp:wrapNone/>
                <wp:docPr id="21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5636F" id="Rectangle 76" o:spid="_x0000_s1026" style="position:absolute;margin-left:19.3pt;margin-top:3pt;width:12.9pt;height:10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"/>
            </w:pict>
          </mc:Fallback>
        </mc:AlternateContent>
      </w:r>
      <w:r w:rsidR="0065426F" w:rsidRPr="00AC6395">
        <w:rPr>
          <w:rFonts w:ascii="Franklin Gothic Book" w:hAnsi="Franklin Gothic Book" w:cs="Tahoma"/>
          <w:b/>
          <w:iCs/>
          <w:sz w:val="20"/>
          <w:szCs w:val="20"/>
        </w:rPr>
        <w:t>Tanácsadói tevékenység</w:t>
      </w:r>
    </w:p>
    <w:p w14:paraId="4EDDE6F3" w14:textId="6459030E" w:rsidR="00780B3C" w:rsidRPr="00AC6395" w:rsidRDefault="00780B3C" w:rsidP="00132784">
      <w:pPr>
        <w:pStyle w:val="Szvegtrzsbehzssal"/>
        <w:numPr>
          <w:ilvl w:val="1"/>
          <w:numId w:val="25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bookmarkStart w:id="0" w:name="_Hlk121991258"/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Vizsgáztat</w:t>
      </w:r>
      <w:r w:rsidR="004D10E5" w:rsidRPr="00AC6395">
        <w:rPr>
          <w:rFonts w:ascii="Franklin Gothic Book" w:hAnsi="Franklin Gothic Book" w:cs="Tahoma"/>
          <w:bCs w:val="0"/>
          <w:iCs/>
          <w:sz w:val="20"/>
          <w:szCs w:val="20"/>
        </w:rPr>
        <w:t>ás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i tevékenység</w:t>
      </w:r>
      <w:r w:rsidR="00C32D53"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 részletezése</w:t>
      </w:r>
      <w:r w:rsidR="00663D0F" w:rsidRPr="00AC6395">
        <w:rPr>
          <w:rFonts w:ascii="Franklin Gothic Book" w:hAnsi="Franklin Gothic Book" w:cs="Tahoma"/>
          <w:bCs w:val="0"/>
          <w:iCs/>
          <w:sz w:val="20"/>
          <w:szCs w:val="20"/>
        </w:rPr>
        <w:t>:</w:t>
      </w:r>
    </w:p>
    <w:bookmarkEnd w:id="0"/>
    <w:p w14:paraId="31F1DB55" w14:textId="77777777" w:rsidR="00780B3C" w:rsidRPr="00AC6395" w:rsidRDefault="00780B3C" w:rsidP="00132784">
      <w:pPr>
        <w:numPr>
          <w:ilvl w:val="2"/>
          <w:numId w:val="27"/>
        </w:numPr>
        <w:tabs>
          <w:tab w:val="left" w:pos="1276"/>
        </w:tabs>
        <w:spacing w:line="360" w:lineRule="auto"/>
        <w:ind w:left="709" w:hanging="142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t>A megpályáz</w:t>
      </w:r>
      <w:r w:rsidR="00663D0F" w:rsidRPr="00AC6395">
        <w:rPr>
          <w:rFonts w:ascii="Franklin Gothic Book" w:hAnsi="Franklin Gothic Book" w:cs="Tahoma"/>
          <w:bCs/>
          <w:iCs/>
          <w:sz w:val="20"/>
          <w:szCs w:val="20"/>
        </w:rPr>
        <w:t>ni kívánt</w:t>
      </w:r>
      <w:r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szakmai terület(</w:t>
      </w:r>
      <w:proofErr w:type="spellStart"/>
      <w:r w:rsidRPr="00AC6395">
        <w:rPr>
          <w:rFonts w:ascii="Franklin Gothic Book" w:hAnsi="Franklin Gothic Book" w:cs="Tahoma"/>
          <w:bCs/>
          <w:iCs/>
          <w:sz w:val="20"/>
          <w:szCs w:val="20"/>
        </w:rPr>
        <w:t>ek</w:t>
      </w:r>
      <w:proofErr w:type="spellEnd"/>
      <w:r w:rsidRPr="00AC6395">
        <w:rPr>
          <w:rFonts w:ascii="Franklin Gothic Book" w:hAnsi="Franklin Gothic Book" w:cs="Tahoma"/>
          <w:bCs/>
          <w:iCs/>
          <w:sz w:val="20"/>
          <w:szCs w:val="20"/>
        </w:rPr>
        <w:t>)</w:t>
      </w:r>
      <w:r w:rsidR="00663D0F" w:rsidRPr="00AC6395">
        <w:rPr>
          <w:rFonts w:ascii="Franklin Gothic Book" w:hAnsi="Franklin Gothic Book" w:cs="Tahoma"/>
          <w:bCs/>
          <w:iCs/>
          <w:sz w:val="20"/>
          <w:szCs w:val="20"/>
        </w:rPr>
        <w:t>:</w:t>
      </w:r>
    </w:p>
    <w:p w14:paraId="26782AAA" w14:textId="316440C2" w:rsidR="00780B3C" w:rsidRPr="00AC6395" w:rsidRDefault="002D489C" w:rsidP="00132784">
      <w:pPr>
        <w:tabs>
          <w:tab w:val="left" w:pos="6237"/>
        </w:tabs>
        <w:spacing w:line="360" w:lineRule="auto"/>
        <w:ind w:left="1134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6074BC9" wp14:editId="61ACCF8E">
                <wp:simplePos x="0" y="0"/>
                <wp:positionH relativeFrom="column">
                  <wp:posOffset>245110</wp:posOffset>
                </wp:positionH>
                <wp:positionV relativeFrom="paragraph">
                  <wp:posOffset>19185</wp:posOffset>
                </wp:positionV>
                <wp:extent cx="163830" cy="129540"/>
                <wp:effectExtent l="0" t="0" r="26670" b="22860"/>
                <wp:wrapNone/>
                <wp:docPr id="20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72C57" id="Rectangle 83" o:spid="_x0000_s1026" style="position:absolute;margin-left:19.3pt;margin-top:1.5pt;width:12.9pt;height:10.2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"/>
            </w:pict>
          </mc:Fallback>
        </mc:AlternateContent>
      </w:r>
      <w:r w:rsidR="00674B58" w:rsidRPr="00AC6395">
        <w:rPr>
          <w:rFonts w:ascii="Franklin Gothic Book" w:hAnsi="Franklin Gothic Book" w:cs="Tahoma"/>
          <w:bCs/>
          <w:iCs/>
          <w:sz w:val="20"/>
          <w:szCs w:val="20"/>
        </w:rPr>
        <w:t>V</w:t>
      </w:r>
      <w:r w:rsidR="00780B3C" w:rsidRPr="00AC6395">
        <w:rPr>
          <w:rFonts w:ascii="Franklin Gothic Book" w:hAnsi="Franklin Gothic Book" w:cs="Tahoma"/>
          <w:bCs/>
          <w:iCs/>
          <w:sz w:val="20"/>
          <w:szCs w:val="20"/>
        </w:rPr>
        <w:t>izsgafelügyelő</w:t>
      </w:r>
    </w:p>
    <w:p w14:paraId="6B098CFA" w14:textId="23706DD7" w:rsidR="00780B3C" w:rsidRPr="00AC6395" w:rsidRDefault="002D489C" w:rsidP="00132784">
      <w:pPr>
        <w:spacing w:line="360" w:lineRule="auto"/>
        <w:ind w:left="1134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F3237B" wp14:editId="362B52C4">
                <wp:simplePos x="0" y="0"/>
                <wp:positionH relativeFrom="column">
                  <wp:posOffset>245110</wp:posOffset>
                </wp:positionH>
                <wp:positionV relativeFrom="paragraph">
                  <wp:posOffset>33655</wp:posOffset>
                </wp:positionV>
                <wp:extent cx="163830" cy="129540"/>
                <wp:effectExtent l="12065" t="8255" r="5080" b="5080"/>
                <wp:wrapNone/>
                <wp:docPr id="19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BD77F" id="Rectangle 84" o:spid="_x0000_s1026" style="position:absolute;margin-left:19.3pt;margin-top:2.65pt;width:12.9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"/>
            </w:pict>
          </mc:Fallback>
        </mc:AlternateContent>
      </w:r>
      <w:r w:rsidR="00BE2588" w:rsidRPr="00AC6395">
        <w:rPr>
          <w:rFonts w:ascii="Franklin Gothic Book" w:hAnsi="Franklin Gothic Book" w:cs="Tahoma"/>
          <w:bCs/>
          <w:iCs/>
          <w:noProof/>
          <w:sz w:val="20"/>
          <w:szCs w:val="20"/>
        </w:rPr>
        <w:t>Vizsgabizottsági</w:t>
      </w:r>
      <w:r w:rsidR="00780B3C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tag</w:t>
      </w:r>
    </w:p>
    <w:p w14:paraId="68724F20" w14:textId="3FFB7A63" w:rsidR="00780B3C" w:rsidRPr="00AC6395" w:rsidRDefault="002D489C" w:rsidP="00132784">
      <w:pPr>
        <w:spacing w:line="360" w:lineRule="auto"/>
        <w:ind w:left="1134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AA4E7C6" wp14:editId="7CE6ABB3">
                <wp:simplePos x="0" y="0"/>
                <wp:positionH relativeFrom="column">
                  <wp:posOffset>245110</wp:posOffset>
                </wp:positionH>
                <wp:positionV relativeFrom="paragraph">
                  <wp:posOffset>29710</wp:posOffset>
                </wp:positionV>
                <wp:extent cx="163830" cy="129540"/>
                <wp:effectExtent l="0" t="0" r="26670" b="22860"/>
                <wp:wrapNone/>
                <wp:docPr id="18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94B70" id="Rectangle 85" o:spid="_x0000_s1026" style="position:absolute;margin-left:19.3pt;margin-top:2.35pt;width:12.9pt;height:10.2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"/>
            </w:pict>
          </mc:Fallback>
        </mc:AlternateContent>
      </w:r>
      <w:r w:rsidR="00674B58" w:rsidRPr="00AC6395">
        <w:rPr>
          <w:rFonts w:ascii="Franklin Gothic Book" w:hAnsi="Franklin Gothic Book" w:cs="Tahoma"/>
          <w:bCs/>
          <w:iCs/>
          <w:sz w:val="20"/>
          <w:szCs w:val="20"/>
        </w:rPr>
        <w:t>J</w:t>
      </w:r>
      <w:r w:rsidR="00780B3C" w:rsidRPr="00AC6395">
        <w:rPr>
          <w:rFonts w:ascii="Franklin Gothic Book" w:hAnsi="Franklin Gothic Book" w:cs="Tahoma"/>
          <w:bCs/>
          <w:iCs/>
          <w:sz w:val="20"/>
          <w:szCs w:val="20"/>
        </w:rPr>
        <w:t>egyző</w:t>
      </w:r>
    </w:p>
    <w:p w14:paraId="3B0078C5" w14:textId="785DD104" w:rsidR="0067536B" w:rsidRPr="00AC6395" w:rsidRDefault="0067536B" w:rsidP="00132784">
      <w:pPr>
        <w:spacing w:line="360" w:lineRule="auto"/>
        <w:ind w:left="1134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F42DA5" wp14:editId="795272AA">
                <wp:simplePos x="0" y="0"/>
                <wp:positionH relativeFrom="column">
                  <wp:posOffset>247650</wp:posOffset>
                </wp:positionH>
                <wp:positionV relativeFrom="paragraph">
                  <wp:posOffset>18415</wp:posOffset>
                </wp:positionV>
                <wp:extent cx="163830" cy="129540"/>
                <wp:effectExtent l="12065" t="9525" r="5080" b="13335"/>
                <wp:wrapNone/>
                <wp:docPr id="757234789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4C6A7" id="Rectangle 85" o:spid="_x0000_s1026" style="position:absolute;margin-left:19.5pt;margin-top:1.45pt;width:12.9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"/>
            </w:pict>
          </mc:Fallback>
        </mc:AlternateContent>
      </w:r>
      <w:r w:rsidRPr="00AC6395">
        <w:rPr>
          <w:rFonts w:ascii="Franklin Gothic Book" w:hAnsi="Franklin Gothic Book" w:cs="Tahoma"/>
          <w:bCs/>
          <w:iCs/>
          <w:sz w:val="20"/>
          <w:szCs w:val="20"/>
        </w:rPr>
        <w:t>Vizsgafeladat fejlesztő</w:t>
      </w:r>
    </w:p>
    <w:p w14:paraId="045265A8" w14:textId="77777777" w:rsidR="00780B3C" w:rsidRPr="00AC6395" w:rsidRDefault="00780B3C" w:rsidP="00132784">
      <w:pPr>
        <w:numPr>
          <w:ilvl w:val="2"/>
          <w:numId w:val="27"/>
        </w:numPr>
        <w:tabs>
          <w:tab w:val="left" w:pos="1276"/>
        </w:tabs>
        <w:spacing w:line="360" w:lineRule="auto"/>
        <w:ind w:left="709" w:hanging="142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t>Megpályázott szakképesítések felsorolása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3072"/>
        <w:gridCol w:w="3037"/>
      </w:tblGrid>
      <w:tr w:rsidR="00780B3C" w:rsidRPr="00AC6395" w14:paraId="4A1A79CB" w14:textId="77777777" w:rsidTr="006B662F">
        <w:trPr>
          <w:trHeight w:val="411"/>
          <w:jc w:val="center"/>
        </w:trPr>
        <w:tc>
          <w:tcPr>
            <w:tcW w:w="2950" w:type="dxa"/>
            <w:vMerge w:val="restart"/>
            <w:shd w:val="clear" w:color="auto" w:fill="auto"/>
            <w:vAlign w:val="center"/>
          </w:tcPr>
          <w:p w14:paraId="68128824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jc w:val="center"/>
              <w:rPr>
                <w:rFonts w:ascii="Franklin Gothic Book" w:hAnsi="Franklin Gothic Book"/>
                <w:b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b/>
                <w:iCs/>
                <w:sz w:val="20"/>
                <w:szCs w:val="20"/>
              </w:rPr>
              <w:t>Ágazat</w:t>
            </w:r>
          </w:p>
        </w:tc>
        <w:tc>
          <w:tcPr>
            <w:tcW w:w="3072" w:type="dxa"/>
          </w:tcPr>
          <w:p w14:paraId="29FDAA11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jc w:val="center"/>
              <w:rPr>
                <w:rFonts w:ascii="Franklin Gothic Book" w:hAnsi="Franklin Gothic Book"/>
                <w:b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b/>
                <w:iCs/>
                <w:sz w:val="20"/>
                <w:szCs w:val="20"/>
              </w:rPr>
              <w:t>Programkövetelmény azonosító száma</w:t>
            </w:r>
          </w:p>
        </w:tc>
        <w:tc>
          <w:tcPr>
            <w:tcW w:w="3037" w:type="dxa"/>
            <w:shd w:val="clear" w:color="auto" w:fill="auto"/>
            <w:vAlign w:val="center"/>
          </w:tcPr>
          <w:p w14:paraId="0372119E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jc w:val="center"/>
              <w:rPr>
                <w:rFonts w:ascii="Franklin Gothic Book" w:hAnsi="Franklin Gothic Book"/>
                <w:b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b/>
                <w:iCs/>
                <w:sz w:val="20"/>
                <w:szCs w:val="20"/>
              </w:rPr>
              <w:t>Programkövetelmény megnevezése</w:t>
            </w:r>
          </w:p>
        </w:tc>
      </w:tr>
      <w:tr w:rsidR="00780B3C" w:rsidRPr="00AC6395" w14:paraId="03450AB6" w14:textId="77777777" w:rsidTr="006B662F">
        <w:trPr>
          <w:trHeight w:val="417"/>
          <w:jc w:val="center"/>
        </w:trPr>
        <w:tc>
          <w:tcPr>
            <w:tcW w:w="2950" w:type="dxa"/>
            <w:vMerge/>
          </w:tcPr>
          <w:p w14:paraId="74BF3EB4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jc w:val="center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  <w:tc>
          <w:tcPr>
            <w:tcW w:w="6109" w:type="dxa"/>
            <w:gridSpan w:val="2"/>
            <w:shd w:val="clear" w:color="auto" w:fill="auto"/>
            <w:vAlign w:val="center"/>
          </w:tcPr>
          <w:p w14:paraId="67D5770D" w14:textId="35E2DA05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jc w:val="center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 xml:space="preserve">Az összes szakképesítést sorolja fel sorok beszúrásával, </w:t>
            </w:r>
            <w:r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br/>
              <w:t>amelyben vizsg</w:t>
            </w:r>
            <w:r w:rsidR="00FF77BC"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>áztat</w:t>
            </w:r>
            <w:r w:rsidR="002C6B2F"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>ás</w:t>
            </w:r>
            <w:r w:rsidR="00FF77BC"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 xml:space="preserve">i </w:t>
            </w:r>
            <w:r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>tevékenységet kíván folytatni.</w:t>
            </w:r>
          </w:p>
        </w:tc>
      </w:tr>
      <w:tr w:rsidR="00780B3C" w:rsidRPr="00AC6395" w14:paraId="658FDD0B" w14:textId="77777777" w:rsidTr="006B662F">
        <w:trPr>
          <w:trHeight w:val="407"/>
          <w:jc w:val="center"/>
        </w:trPr>
        <w:tc>
          <w:tcPr>
            <w:tcW w:w="2950" w:type="dxa"/>
            <w:shd w:val="clear" w:color="auto" w:fill="auto"/>
            <w:vAlign w:val="center"/>
          </w:tcPr>
          <w:p w14:paraId="0AB8AB8E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699A2C58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  <w:tc>
          <w:tcPr>
            <w:tcW w:w="3037" w:type="dxa"/>
            <w:shd w:val="clear" w:color="auto" w:fill="auto"/>
            <w:vAlign w:val="center"/>
          </w:tcPr>
          <w:p w14:paraId="5AA420EC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</w:tr>
      <w:tr w:rsidR="00780B3C" w:rsidRPr="00AC6395" w14:paraId="523CDCB8" w14:textId="77777777" w:rsidTr="006B662F">
        <w:trPr>
          <w:trHeight w:val="407"/>
          <w:jc w:val="center"/>
        </w:trPr>
        <w:tc>
          <w:tcPr>
            <w:tcW w:w="2950" w:type="dxa"/>
            <w:shd w:val="clear" w:color="auto" w:fill="auto"/>
            <w:vAlign w:val="center"/>
          </w:tcPr>
          <w:p w14:paraId="5B1FCAA2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6DAD884F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  <w:tc>
          <w:tcPr>
            <w:tcW w:w="3037" w:type="dxa"/>
            <w:shd w:val="clear" w:color="auto" w:fill="auto"/>
            <w:vAlign w:val="center"/>
          </w:tcPr>
          <w:p w14:paraId="35532846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</w:tr>
      <w:tr w:rsidR="00780B3C" w:rsidRPr="00AC6395" w14:paraId="639EBE7B" w14:textId="77777777" w:rsidTr="006B662F">
        <w:trPr>
          <w:trHeight w:val="407"/>
          <w:jc w:val="center"/>
        </w:trPr>
        <w:tc>
          <w:tcPr>
            <w:tcW w:w="2950" w:type="dxa"/>
            <w:shd w:val="clear" w:color="auto" w:fill="auto"/>
            <w:vAlign w:val="center"/>
          </w:tcPr>
          <w:p w14:paraId="03EC7024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2096BAC5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  <w:tc>
          <w:tcPr>
            <w:tcW w:w="3037" w:type="dxa"/>
            <w:shd w:val="clear" w:color="auto" w:fill="auto"/>
            <w:vAlign w:val="center"/>
          </w:tcPr>
          <w:p w14:paraId="5187D90E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</w:tr>
      <w:tr w:rsidR="00780B3C" w:rsidRPr="00AC6395" w14:paraId="405BE1B1" w14:textId="77777777" w:rsidTr="006B662F">
        <w:trPr>
          <w:trHeight w:val="407"/>
          <w:jc w:val="center"/>
        </w:trPr>
        <w:tc>
          <w:tcPr>
            <w:tcW w:w="2950" w:type="dxa"/>
            <w:shd w:val="clear" w:color="auto" w:fill="auto"/>
            <w:vAlign w:val="center"/>
          </w:tcPr>
          <w:p w14:paraId="5BFE7110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4B4460BB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  <w:tc>
          <w:tcPr>
            <w:tcW w:w="3037" w:type="dxa"/>
            <w:shd w:val="clear" w:color="auto" w:fill="auto"/>
            <w:vAlign w:val="center"/>
          </w:tcPr>
          <w:p w14:paraId="193FD1AF" w14:textId="77777777" w:rsidR="00780B3C" w:rsidRPr="00AC6395" w:rsidRDefault="00780B3C" w:rsidP="00132784">
            <w:pPr>
              <w:tabs>
                <w:tab w:val="right" w:pos="8953"/>
              </w:tabs>
              <w:spacing w:line="360" w:lineRule="auto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</w:p>
        </w:tc>
      </w:tr>
    </w:tbl>
    <w:p w14:paraId="1BE38A72" w14:textId="77777777" w:rsidR="00DA430A" w:rsidRPr="00AC6395" w:rsidRDefault="00DA430A" w:rsidP="00132784">
      <w:pPr>
        <w:spacing w:line="360" w:lineRule="auto"/>
        <w:jc w:val="both"/>
        <w:rPr>
          <w:rFonts w:ascii="Franklin Gothic Book" w:hAnsi="Franklin Gothic Book"/>
          <w:iCs/>
          <w:sz w:val="20"/>
          <w:szCs w:val="20"/>
        </w:rPr>
      </w:pPr>
    </w:p>
    <w:p w14:paraId="034303FF" w14:textId="170F490A" w:rsidR="0065426F" w:rsidRPr="00AC6395" w:rsidRDefault="0049081E" w:rsidP="00132784">
      <w:pPr>
        <w:pStyle w:val="Szvegtrzsbehzssal"/>
        <w:numPr>
          <w:ilvl w:val="1"/>
          <w:numId w:val="25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7" w:hanging="283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br w:type="page"/>
      </w:r>
      <w:r w:rsidR="00030A9A" w:rsidRPr="00AC6395">
        <w:rPr>
          <w:rFonts w:ascii="Franklin Gothic Book" w:hAnsi="Franklin Gothic Book" w:cs="Tahoma"/>
          <w:bCs w:val="0"/>
          <w:iCs/>
          <w:sz w:val="20"/>
          <w:szCs w:val="20"/>
        </w:rPr>
        <w:lastRenderedPageBreak/>
        <w:t>Szakértői</w:t>
      </w:r>
      <w:r w:rsidR="0065426F"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 tevékenység</w:t>
      </w:r>
      <w:r w:rsidR="000D3188"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 részletezése</w:t>
      </w:r>
    </w:p>
    <w:p w14:paraId="3CFCF32D" w14:textId="1782FF09" w:rsidR="00903487" w:rsidRPr="00AC6395" w:rsidRDefault="008E7267" w:rsidP="00132784">
      <w:pPr>
        <w:spacing w:line="360" w:lineRule="auto"/>
        <w:ind w:left="284"/>
        <w:jc w:val="both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Megpályázni</w:t>
      </w:r>
      <w:r w:rsidR="00BC679B" w:rsidRPr="00AC6395">
        <w:rPr>
          <w:rFonts w:ascii="Franklin Gothic Book" w:hAnsi="Franklin Gothic Book"/>
          <w:iCs/>
          <w:sz w:val="20"/>
          <w:szCs w:val="20"/>
        </w:rPr>
        <w:t xml:space="preserve"> kívánt </w:t>
      </w:r>
      <w:r w:rsidR="0049081E" w:rsidRPr="00AC6395">
        <w:rPr>
          <w:rFonts w:ascii="Franklin Gothic Book" w:hAnsi="Franklin Gothic Book"/>
          <w:iCs/>
          <w:sz w:val="20"/>
          <w:szCs w:val="20"/>
        </w:rPr>
        <w:t>tevékenység</w:t>
      </w:r>
      <w:r w:rsidR="00B93A03" w:rsidRPr="00AC6395">
        <w:rPr>
          <w:rFonts w:ascii="Franklin Gothic Book" w:hAnsi="Franklin Gothic Book"/>
          <w:iCs/>
          <w:sz w:val="20"/>
          <w:szCs w:val="20"/>
        </w:rPr>
        <w:t>(</w:t>
      </w:r>
      <w:proofErr w:type="spellStart"/>
      <w:r w:rsidR="0049081E" w:rsidRPr="00AC6395">
        <w:rPr>
          <w:rFonts w:ascii="Franklin Gothic Book" w:hAnsi="Franklin Gothic Book"/>
          <w:iCs/>
          <w:sz w:val="20"/>
          <w:szCs w:val="20"/>
        </w:rPr>
        <w:t>ek</w:t>
      </w:r>
      <w:proofErr w:type="spellEnd"/>
      <w:r w:rsidR="0049081E" w:rsidRPr="00AC6395">
        <w:rPr>
          <w:rFonts w:ascii="Franklin Gothic Book" w:hAnsi="Franklin Gothic Book"/>
          <w:iCs/>
          <w:sz w:val="20"/>
          <w:szCs w:val="20"/>
        </w:rPr>
        <w:t>) a</w:t>
      </w:r>
      <w:r w:rsidR="0049081E" w:rsidRPr="00AC6395">
        <w:rPr>
          <w:rFonts w:ascii="Franklin Gothic Book" w:hAnsi="Franklin Gothic Book"/>
          <w:iCs/>
          <w:sz w:val="20"/>
          <w:szCs w:val="20"/>
        </w:rPr>
        <w:t xml:space="preserve"> </w:t>
      </w:r>
      <w:r w:rsidR="0049081E" w:rsidRPr="00AC6395">
        <w:rPr>
          <w:rFonts w:ascii="Franklin Gothic Book" w:hAnsi="Franklin Gothic Book"/>
          <w:iCs/>
          <w:sz w:val="20"/>
          <w:szCs w:val="20"/>
        </w:rPr>
        <w:t xml:space="preserve">releváns ágazat(ok) és/vagy a speciális </w:t>
      </w:r>
      <w:r w:rsidR="001220E9" w:rsidRPr="00AC6395">
        <w:rPr>
          <w:rFonts w:ascii="Franklin Gothic Book" w:hAnsi="Franklin Gothic Book"/>
          <w:iCs/>
          <w:sz w:val="20"/>
          <w:szCs w:val="20"/>
        </w:rPr>
        <w:t>szakismeret</w:t>
      </w:r>
      <w:r w:rsidR="0049081E" w:rsidRPr="00AC6395">
        <w:rPr>
          <w:rFonts w:ascii="Franklin Gothic Book" w:hAnsi="Franklin Gothic Book"/>
          <w:iCs/>
          <w:sz w:val="20"/>
          <w:szCs w:val="20"/>
        </w:rPr>
        <w:t>(</w:t>
      </w:r>
      <w:proofErr w:type="spellStart"/>
      <w:r w:rsidR="0049081E" w:rsidRPr="00AC6395">
        <w:rPr>
          <w:rFonts w:ascii="Franklin Gothic Book" w:hAnsi="Franklin Gothic Book"/>
          <w:iCs/>
          <w:sz w:val="20"/>
          <w:szCs w:val="20"/>
        </w:rPr>
        <w:t>ek</w:t>
      </w:r>
      <w:proofErr w:type="spellEnd"/>
      <w:r w:rsidR="0049081E" w:rsidRPr="00AC6395">
        <w:rPr>
          <w:rFonts w:ascii="Franklin Gothic Book" w:hAnsi="Franklin Gothic Book"/>
          <w:iCs/>
          <w:sz w:val="20"/>
          <w:szCs w:val="20"/>
        </w:rPr>
        <w:t>)</w:t>
      </w:r>
      <w:proofErr w:type="spellStart"/>
      <w:r w:rsidRPr="00AC6395">
        <w:rPr>
          <w:rFonts w:ascii="Franklin Gothic Book" w:hAnsi="Franklin Gothic Book"/>
          <w:iCs/>
          <w:sz w:val="20"/>
          <w:szCs w:val="20"/>
        </w:rPr>
        <w:t>nek</w:t>
      </w:r>
      <w:proofErr w:type="spellEnd"/>
      <w:r w:rsidR="0049081E" w:rsidRPr="00AC6395">
        <w:rPr>
          <w:rFonts w:ascii="Franklin Gothic Book" w:hAnsi="Franklin Gothic Book"/>
          <w:iCs/>
          <w:sz w:val="20"/>
          <w:szCs w:val="20"/>
        </w:rPr>
        <w:t xml:space="preserve"> megfelelően</w:t>
      </w:r>
      <w:r w:rsidRPr="00AC6395">
        <w:rPr>
          <w:rFonts w:ascii="Franklin Gothic Book" w:hAnsi="Franklin Gothic Book"/>
          <w:iCs/>
          <w:sz w:val="20"/>
          <w:szCs w:val="20"/>
        </w:rPr>
        <w:t>:</w:t>
      </w:r>
      <w:r w:rsidR="003003F4" w:rsidRPr="00AC6395">
        <w:rPr>
          <w:rFonts w:ascii="Franklin Gothic Book" w:hAnsi="Franklin Gothic Book"/>
          <w:iCs/>
          <w:sz w:val="20"/>
          <w:szCs w:val="20"/>
        </w:rPr>
        <w:t xml:space="preserve"> (</w:t>
      </w:r>
      <w:r w:rsidR="003003F4" w:rsidRPr="00AC6395">
        <w:rPr>
          <w:rFonts w:ascii="Franklin Gothic Book" w:hAnsi="Franklin Gothic Book" w:cs="Tahoma"/>
          <w:bCs/>
          <w:iCs/>
          <w:sz w:val="20"/>
          <w:szCs w:val="20"/>
          <w:u w:val="single"/>
        </w:rPr>
        <w:t>Választását kérjük „</w:t>
      </w:r>
      <w:r w:rsidR="00D70CA6" w:rsidRPr="00AC6395">
        <w:rPr>
          <w:rFonts w:ascii="Franklin Gothic Book" w:hAnsi="Franklin Gothic Book" w:cs="Tahoma"/>
          <w:bCs/>
          <w:iCs/>
          <w:sz w:val="20"/>
          <w:szCs w:val="20"/>
          <w:u w:val="single"/>
        </w:rPr>
        <w:t>x” -</w:t>
      </w:r>
      <w:r w:rsidR="003003F4" w:rsidRPr="00AC6395">
        <w:rPr>
          <w:rFonts w:ascii="Franklin Gothic Book" w:hAnsi="Franklin Gothic Book" w:cs="Tahoma"/>
          <w:bCs/>
          <w:iCs/>
          <w:sz w:val="20"/>
          <w:szCs w:val="20"/>
          <w:u w:val="single"/>
        </w:rPr>
        <w:t>szel jelölje!)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134"/>
        <w:gridCol w:w="1134"/>
        <w:gridCol w:w="1134"/>
        <w:gridCol w:w="567"/>
        <w:gridCol w:w="567"/>
        <w:gridCol w:w="850"/>
        <w:gridCol w:w="2694"/>
        <w:gridCol w:w="708"/>
      </w:tblGrid>
      <w:tr w:rsidR="00860ED7" w:rsidRPr="00AC6395" w14:paraId="0E09642D" w14:textId="77777777" w:rsidTr="00860ED7">
        <w:trPr>
          <w:trHeight w:val="371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09DF43" w14:textId="77777777" w:rsidR="00860ED7" w:rsidRPr="00E83762" w:rsidRDefault="00860ED7" w:rsidP="009B72FD">
            <w:pPr>
              <w:tabs>
                <w:tab w:val="left" w:pos="6237"/>
              </w:tabs>
              <w:jc w:val="center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  <w:t>Tréner</w:t>
            </w:r>
          </w:p>
        </w:tc>
        <w:tc>
          <w:tcPr>
            <w:tcW w:w="538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157670" w14:textId="7A4A11CA" w:rsidR="00860ED7" w:rsidRPr="00E83762" w:rsidRDefault="00860ED7" w:rsidP="009B72FD">
            <w:pPr>
              <w:tabs>
                <w:tab w:val="left" w:pos="6237"/>
              </w:tabs>
              <w:ind w:left="113" w:right="113"/>
              <w:jc w:val="center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  <w:t>Tanácsadó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41BC0" w14:textId="38698E05" w:rsidR="00860ED7" w:rsidRPr="00E83762" w:rsidRDefault="00860ED7" w:rsidP="009B72FD">
            <w:pPr>
              <w:tabs>
                <w:tab w:val="left" w:pos="6237"/>
              </w:tabs>
              <w:ind w:left="113" w:right="113"/>
              <w:jc w:val="center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  <w:t xml:space="preserve">Ágazat / </w:t>
            </w:r>
            <w:r w:rsidRPr="00E83762"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  <w:br/>
              <w:t>egyéb speciális szakismeret</w:t>
            </w:r>
          </w:p>
        </w:tc>
      </w:tr>
      <w:tr w:rsidR="00860ED7" w:rsidRPr="00AC6395" w14:paraId="7570154C" w14:textId="77777777" w:rsidTr="0045192A">
        <w:tc>
          <w:tcPr>
            <w:tcW w:w="8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4DA82" w14:textId="77777777" w:rsidR="00860ED7" w:rsidRPr="00E83762" w:rsidRDefault="00860ED7" w:rsidP="009B72FD">
            <w:pPr>
              <w:pStyle w:val="Cmsor1"/>
              <w:spacing w:before="0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4F5DA1" w14:textId="77777777" w:rsidR="00860ED7" w:rsidRPr="00E83762" w:rsidRDefault="00860ED7" w:rsidP="009B72FD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Nemzetközi fejlesztési projektek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AC7D05D" w14:textId="2CA48621" w:rsidR="00860ED7" w:rsidRPr="00E83762" w:rsidRDefault="00860ED7" w:rsidP="009B72FD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Kutatás-fejlesztés, szakmai támogató tevékenység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B56B85" w14:textId="396CE7B9" w:rsidR="00860ED7" w:rsidRPr="00E83762" w:rsidRDefault="00860ED7" w:rsidP="009B72FD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Képzési programok kidolgozása</w:t>
            </w:r>
          </w:p>
          <w:p w14:paraId="0E9168B0" w14:textId="23EAAA61" w:rsidR="00860ED7" w:rsidRPr="00E83762" w:rsidRDefault="00860ED7" w:rsidP="009B72FD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/bírálata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C82F86" w14:textId="1023381B" w:rsidR="00860ED7" w:rsidRPr="00E83762" w:rsidRDefault="00860ED7" w:rsidP="009B72FD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KKK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FB3397" w14:textId="22B16E63" w:rsidR="00860ED7" w:rsidRPr="00E83762" w:rsidRDefault="00860ED7" w:rsidP="009B72FD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PK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54CA1B" w14:textId="64B580EE" w:rsidR="00860ED7" w:rsidRPr="00E83762" w:rsidRDefault="00860ED7" w:rsidP="009B72FD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Digitális tananyag szerzői vagy szakmai lektori tevékenysége</w:t>
            </w:r>
          </w:p>
        </w:tc>
        <w:tc>
          <w:tcPr>
            <w:tcW w:w="340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155BD0" w14:textId="1BF3AF31" w:rsidR="00860ED7" w:rsidRPr="00E83762" w:rsidRDefault="00860ED7" w:rsidP="009B72FD">
            <w:pPr>
              <w:pStyle w:val="Cmsor1"/>
              <w:spacing w:before="0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78A9A8A8" w14:textId="77777777" w:rsidTr="0045192A">
        <w:trPr>
          <w:trHeight w:val="26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E0389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10A939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CC9BC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81540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803FB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1AA71FBC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1946C4" w14:textId="2CF6FF26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95E174A" w14:textId="594BFBA6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Bányászat és kohászat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extDirection w:val="tbRl"/>
          </w:tcPr>
          <w:p w14:paraId="79B039E3" w14:textId="77777777" w:rsidR="00860ED7" w:rsidRPr="00E83762" w:rsidRDefault="00860ED7" w:rsidP="009B72FD">
            <w:pPr>
              <w:tabs>
                <w:tab w:val="left" w:pos="6237"/>
              </w:tabs>
              <w:jc w:val="center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  <w:t>Ágazat</w:t>
            </w:r>
          </w:p>
        </w:tc>
      </w:tr>
      <w:tr w:rsidR="00860ED7" w:rsidRPr="00AC6395" w14:paraId="3C043CB0" w14:textId="77777777" w:rsidTr="0045192A">
        <w:trPr>
          <w:trHeight w:val="259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8242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4FAE0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D435C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20219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B5287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7DE6AD2E" w14:textId="77777777" w:rsidR="00860ED7" w:rsidRPr="00E83762" w:rsidRDefault="00860ED7" w:rsidP="009B72FD">
            <w:pPr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DF6208" w14:textId="18793B5A" w:rsidR="00860ED7" w:rsidRPr="00E83762" w:rsidRDefault="00860ED7" w:rsidP="009B72FD">
            <w:pPr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DA7BC1" w14:textId="0E95DCDF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Egészségügy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CCA67FD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700962BA" w14:textId="77777777" w:rsidTr="0045192A">
        <w:trPr>
          <w:trHeight w:val="290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98F55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09F149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7A6B1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6A341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5CD95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1EAE5C0D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0B35BA" w14:textId="158EB47A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85D2191" w14:textId="0EB4EBB9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Egészségügyi technika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7DDB8DA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6495C2EB" w14:textId="77777777" w:rsidTr="0045192A">
        <w:trPr>
          <w:trHeight w:val="284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D6A1D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7CADC9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23A3ED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54A5D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6C2FB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14EAB18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6F0879" w14:textId="220E2D40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98F3B1" w14:textId="6C893D50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Elektronika és elektrotechnika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CC9CBA0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16FDB7B3" w14:textId="77777777" w:rsidTr="0045192A">
        <w:trPr>
          <w:trHeight w:val="27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38CB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19E5B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8DFE1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5967B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EC8329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095187CC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70B820" w14:textId="0AA8D073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4F850B" w14:textId="312D425F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Élelmiszeripar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DAFA946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6926CCD6" w14:textId="77777777" w:rsidTr="0045192A">
        <w:trPr>
          <w:trHeight w:val="26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D1CA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C014B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E7B49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07748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0DFB9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239E9B7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79B191" w14:textId="17D3638B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52A226" w14:textId="3B5E968D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Építőipar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C23815E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5D591680" w14:textId="77777777" w:rsidTr="0045192A">
        <w:trPr>
          <w:trHeight w:val="28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D17D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D874B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03442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59C58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FB017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1A5041D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74FC84" w14:textId="16BE36FD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5EEAC26" w14:textId="5E1B4770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Épületgépészet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04EE2A1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750CE3F6" w14:textId="77777777" w:rsidTr="0045192A">
        <w:trPr>
          <w:trHeight w:val="27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C1087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16D85A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AD571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418F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6F0B0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042FD73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0808EF" w14:textId="13FA4B85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6391B6" w14:textId="5F5E50D2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Fa- és bútoripar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9D9D6A9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0075DFB3" w14:textId="77777777" w:rsidTr="0045192A">
        <w:trPr>
          <w:trHeight w:val="26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25B0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BA6BA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C12FF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5A4DC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66C1D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03A1F94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26C9A5" w14:textId="3A5FADF9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EFD6B6" w14:textId="40C1FA2B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Gazdálkodás és menedzsment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10CBB30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4C611484" w14:textId="77777777" w:rsidTr="0045192A">
        <w:trPr>
          <w:trHeight w:val="28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38D5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A2184F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F5E40D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3A79AC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5AA91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0550D23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1640C2" w14:textId="77E41D9C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FD1DA5" w14:textId="62A363B8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Gépészet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5670615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3822D1C1" w14:textId="77777777" w:rsidTr="0045192A">
        <w:trPr>
          <w:trHeight w:val="261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CF15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A31A8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3C8B6D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BD8FC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42254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7E3EB82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9C0588" w14:textId="089CB0FE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66B238" w14:textId="6923F7E6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Honvédelem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DCFCE1B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0A02CEC7" w14:textId="77777777" w:rsidTr="0045192A">
        <w:trPr>
          <w:trHeight w:val="29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AD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A175F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3701A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47791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FCAF1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063ED64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D5A905" w14:textId="472C36CB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F9A641" w14:textId="672EF63D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Informatika és távközlés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B6C04D9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3976E311" w14:textId="77777777" w:rsidTr="0045192A">
        <w:trPr>
          <w:trHeight w:val="269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368E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9B6F9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156E6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39C1E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D1B71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392F5B1C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6A5302" w14:textId="33AE1A2F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7FB51C" w14:textId="70E4AA87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Kereskedelem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053C9F0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6BC1B815" w14:textId="77777777" w:rsidTr="0045192A">
        <w:trPr>
          <w:trHeight w:val="269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1C5B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3ABC5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58650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283DC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D676F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3927B67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09E0D97" w14:textId="68C7196F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322663" w14:textId="307A65B0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Környezetvédelem és vízügy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2F77EA2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4EC26B22" w14:textId="77777777" w:rsidTr="0045192A">
        <w:trPr>
          <w:trHeight w:val="27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BFF66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5D29E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1E7F1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FF120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62E9C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1161866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B0999E" w14:textId="4390498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94BB3D" w14:textId="0E1B390D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Közlekedés és szállítmányozás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8DFDA31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646199DD" w14:textId="77777777" w:rsidTr="0045192A">
        <w:trPr>
          <w:trHeight w:val="27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4CF5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E239B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CCA21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72C47D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E8C67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442CADB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1312B5" w14:textId="656DE665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AB9258" w14:textId="51E98965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Kreatív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71A3B4C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27543864" w14:textId="77777777" w:rsidTr="0045192A">
        <w:trPr>
          <w:trHeight w:val="267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8A98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6C454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AABF8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83BA1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863EB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37D2224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22090A" w14:textId="0112584D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41F317" w14:textId="0C973732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Mezőgazdaság és erdészet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417924B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57FDDFC5" w14:textId="77777777" w:rsidTr="0045192A">
        <w:trPr>
          <w:trHeight w:val="286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04127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844692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82801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78CF6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BA064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34B9929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8F936F" w14:textId="13796F90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5F4E62" w14:textId="7F7E081A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Oktatás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84EF446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5AAD3FE2" w14:textId="77777777" w:rsidTr="0045192A">
        <w:trPr>
          <w:trHeight w:val="261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E673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49F92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E91189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52749C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50553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3D91216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E2294D" w14:textId="4E3AB72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979304" w14:textId="0E4EA00F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Rendészet és közszolgálat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6EFDAE5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00C6CBBC" w14:textId="77777777" w:rsidTr="0045192A">
        <w:trPr>
          <w:trHeight w:val="434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89FE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59A98B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E06DE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E437B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394AC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34E7406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F7A1F2" w14:textId="03BAEB73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2FD71B" w14:textId="5242DECA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Specializált gép- és járműgyártás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45BCCA5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17EE2444" w14:textId="77777777" w:rsidTr="0045192A">
        <w:trPr>
          <w:trHeight w:val="26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28D1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6B821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BD19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54E1D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685689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1AD3752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CC9B6A" w14:textId="269E1D36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50E07C" w14:textId="7A2F85CD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Sport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1C0AE5E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2593A7DF" w14:textId="77777777" w:rsidTr="0045192A">
        <w:trPr>
          <w:trHeight w:val="269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F20F8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4BA60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2D6CE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B6C3C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80E96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180BB58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860A66" w14:textId="3D41955C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803AEF" w14:textId="37857BD6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Szépészet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C618E0E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41C5A29B" w14:textId="77777777" w:rsidTr="0045192A">
        <w:trPr>
          <w:trHeight w:val="27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BE85C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42DDCCC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7C73F9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79E6A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9294A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14:paraId="47C4A00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5D6113" w14:textId="143EC97E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406B59" w14:textId="0C5DCA0A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Szociális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B630BBA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0965235C" w14:textId="77777777" w:rsidTr="0045192A">
        <w:trPr>
          <w:trHeight w:val="290"/>
        </w:trPr>
        <w:tc>
          <w:tcPr>
            <w:tcW w:w="8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BEB73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47E2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7B2A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D4B0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4BC7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600C2B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DEDA0" w14:textId="5D3BB0F6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A892F" w14:textId="35577BEC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Turizmus-vendéglátás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DDD99E2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5F9746C1" w14:textId="77777777" w:rsidTr="0045192A">
        <w:trPr>
          <w:trHeight w:val="267"/>
        </w:trPr>
        <w:tc>
          <w:tcPr>
            <w:tcW w:w="8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A330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5351C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7523C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EA2CA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C01F0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846C45C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3C60F" w14:textId="763A5E76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140DEF" w14:textId="5DDFA323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Vegyipar</w:t>
            </w:r>
          </w:p>
        </w:tc>
        <w:tc>
          <w:tcPr>
            <w:tcW w:w="70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678648" w14:textId="77777777" w:rsidR="00860ED7" w:rsidRPr="00E83762" w:rsidRDefault="00860ED7" w:rsidP="009B72FD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34DAD282" w14:textId="77777777" w:rsidTr="0045192A">
        <w:trPr>
          <w:trHeight w:val="25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8248B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257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0F2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A78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B10EE1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D7E46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8BA2FB" w14:textId="0DE7E20E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D81F" w14:textId="0EED7858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Alternatív tanulási utak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tbRl"/>
          </w:tcPr>
          <w:p w14:paraId="7D1BF6DF" w14:textId="77777777" w:rsidR="00860ED7" w:rsidRPr="00E83762" w:rsidRDefault="00860ED7" w:rsidP="009B72FD">
            <w:pPr>
              <w:tabs>
                <w:tab w:val="left" w:pos="6237"/>
              </w:tabs>
              <w:jc w:val="center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  <w:t>Egyéb speciális szakismeret</w:t>
            </w:r>
          </w:p>
        </w:tc>
      </w:tr>
      <w:tr w:rsidR="00860ED7" w:rsidRPr="00AC6395" w14:paraId="1CD990A9" w14:textId="77777777" w:rsidTr="0045192A">
        <w:trPr>
          <w:trHeight w:val="289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A84B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4E5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64B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57A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3AC09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706E51C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FA1E91" w14:textId="5C6197BC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8B3E" w14:textId="5FD1F899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Minőségirányítás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27042" w14:textId="77777777" w:rsidR="00860ED7" w:rsidRPr="00E83762" w:rsidRDefault="00860ED7" w:rsidP="00132784">
            <w:pPr>
              <w:tabs>
                <w:tab w:val="left" w:pos="6237"/>
              </w:tabs>
              <w:spacing w:line="360" w:lineRule="auto"/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76A465B3" w14:textId="77777777" w:rsidTr="0045192A">
        <w:trPr>
          <w:trHeight w:val="265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F6C0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163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0A2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7F22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DB31C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B23149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12D912" w14:textId="4E902688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9B03" w14:textId="11742310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Intézményvezetés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58B1A8" w14:textId="77777777" w:rsidR="00860ED7" w:rsidRPr="00E83762" w:rsidRDefault="00860ED7" w:rsidP="00132784">
            <w:pPr>
              <w:tabs>
                <w:tab w:val="left" w:pos="6237"/>
              </w:tabs>
              <w:spacing w:line="360" w:lineRule="auto"/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0557F18D" w14:textId="77777777" w:rsidTr="0045192A">
        <w:trPr>
          <w:trHeight w:val="561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E84E8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7BF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8A737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BA9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B99230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EB3C7D5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A2A0DC8" w14:textId="5BD8940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C4FB5" w14:textId="723EFEA0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Oktatásirányítás, oktatási, szakképzési rendszer általános ismerete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5A8974" w14:textId="77777777" w:rsidR="00860ED7" w:rsidRPr="00E83762" w:rsidRDefault="00860ED7" w:rsidP="00132784">
            <w:pPr>
              <w:tabs>
                <w:tab w:val="left" w:pos="6237"/>
              </w:tabs>
              <w:spacing w:line="360" w:lineRule="auto"/>
              <w:jc w:val="both"/>
              <w:rPr>
                <w:rFonts w:ascii="Franklin Gothic Book" w:hAnsi="Franklin Gothic Book" w:cs="Tahoma"/>
                <w:b/>
                <w:iCs/>
                <w:sz w:val="18"/>
                <w:szCs w:val="18"/>
              </w:rPr>
            </w:pPr>
          </w:p>
        </w:tc>
      </w:tr>
      <w:tr w:rsidR="00860ED7" w:rsidRPr="00AC6395" w14:paraId="0FAE55B0" w14:textId="77777777" w:rsidTr="0045192A">
        <w:trPr>
          <w:trHeight w:val="341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DA6081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E3C4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CB2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F8D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BFA0EF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8E63CD9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8DAD38" w14:textId="7205F072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9F52" w14:textId="5DCE7E39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Pedagógiai módszerek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DECB3" w14:textId="77777777" w:rsidR="00860ED7" w:rsidRPr="00AC6395" w:rsidRDefault="00860ED7" w:rsidP="00132784">
            <w:pPr>
              <w:tabs>
                <w:tab w:val="left" w:pos="6237"/>
              </w:tabs>
              <w:spacing w:line="360" w:lineRule="auto"/>
              <w:jc w:val="both"/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</w:pPr>
          </w:p>
        </w:tc>
      </w:tr>
      <w:tr w:rsidR="00860ED7" w:rsidRPr="00AC6395" w14:paraId="6394494C" w14:textId="77777777" w:rsidTr="0045192A">
        <w:trPr>
          <w:trHeight w:val="497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9FF6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E52B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840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DF7A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5772A8E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4C03676" w14:textId="77777777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7A85E41" w14:textId="63B93F59" w:rsidR="00860ED7" w:rsidRPr="00E83762" w:rsidRDefault="00860ED7" w:rsidP="009B72FD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8BFF" w14:textId="3E4467BC" w:rsidR="00860ED7" w:rsidRPr="00E83762" w:rsidRDefault="00860ED7" w:rsidP="009B72FD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E83762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Pályaorientáció, életpálya tanácsadás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69B6BD" w14:textId="77777777" w:rsidR="00860ED7" w:rsidRPr="00AC6395" w:rsidRDefault="00860ED7" w:rsidP="00132784">
            <w:pPr>
              <w:tabs>
                <w:tab w:val="left" w:pos="6237"/>
              </w:tabs>
              <w:spacing w:line="360" w:lineRule="auto"/>
              <w:jc w:val="both"/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</w:pPr>
          </w:p>
        </w:tc>
      </w:tr>
    </w:tbl>
    <w:p w14:paraId="320FD37E" w14:textId="71EDF630" w:rsidR="006032DE" w:rsidRPr="00AC6395" w:rsidRDefault="00BC679B" w:rsidP="00132784">
      <w:pPr>
        <w:spacing w:line="360" w:lineRule="auto"/>
        <w:jc w:val="center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br w:type="page"/>
      </w:r>
      <w:r w:rsidR="002630A1" w:rsidRPr="00AC6395">
        <w:rPr>
          <w:rFonts w:ascii="Franklin Gothic Book" w:hAnsi="Franklin Gothic Book" w:cs="Tahoma"/>
          <w:bCs/>
          <w:iCs/>
          <w:sz w:val="20"/>
          <w:szCs w:val="20"/>
        </w:rPr>
        <w:lastRenderedPageBreak/>
        <w:t xml:space="preserve">A kérelmező </w:t>
      </w:r>
      <w:r w:rsidR="0003399F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feladat elvégzéséhez releváns </w:t>
      </w:r>
      <w:r w:rsidR="001C69FE" w:rsidRPr="00AC6395">
        <w:rPr>
          <w:rFonts w:ascii="Franklin Gothic Book" w:hAnsi="Franklin Gothic Book" w:cs="Tahoma"/>
          <w:bCs/>
          <w:iCs/>
          <w:sz w:val="20"/>
          <w:szCs w:val="20"/>
        </w:rPr>
        <w:t>végzetts</w:t>
      </w:r>
      <w:r w:rsidR="002630A1" w:rsidRPr="00AC6395">
        <w:rPr>
          <w:rFonts w:ascii="Franklin Gothic Book" w:hAnsi="Franklin Gothic Book" w:cs="Tahoma"/>
          <w:bCs/>
          <w:iCs/>
          <w:sz w:val="20"/>
          <w:szCs w:val="20"/>
        </w:rPr>
        <w:t>ége(i)</w:t>
      </w:r>
      <w:r w:rsidR="003375D1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a megjelölt szakértői terület(</w:t>
      </w:r>
      <w:proofErr w:type="spellStart"/>
      <w:r w:rsidR="003375D1" w:rsidRPr="00AC6395">
        <w:rPr>
          <w:rFonts w:ascii="Franklin Gothic Book" w:hAnsi="Franklin Gothic Book" w:cs="Tahoma"/>
          <w:bCs/>
          <w:iCs/>
          <w:sz w:val="20"/>
          <w:szCs w:val="20"/>
        </w:rPr>
        <w:t>ek</w:t>
      </w:r>
      <w:proofErr w:type="spellEnd"/>
      <w:r w:rsidR="003375D1" w:rsidRPr="00AC6395">
        <w:rPr>
          <w:rFonts w:ascii="Franklin Gothic Book" w:hAnsi="Franklin Gothic Book" w:cs="Tahoma"/>
          <w:bCs/>
          <w:iCs/>
          <w:sz w:val="20"/>
          <w:szCs w:val="20"/>
        </w:rPr>
        <w:t>)</w:t>
      </w:r>
      <w:proofErr w:type="spellStart"/>
      <w:r w:rsidR="003375D1" w:rsidRPr="00AC6395">
        <w:rPr>
          <w:rFonts w:ascii="Franklin Gothic Book" w:hAnsi="Franklin Gothic Book" w:cs="Tahoma"/>
          <w:bCs/>
          <w:iCs/>
          <w:sz w:val="20"/>
          <w:szCs w:val="20"/>
        </w:rPr>
        <w:t>hez</w:t>
      </w:r>
      <w:proofErr w:type="spellEnd"/>
      <w:r w:rsidR="003375D1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kapcsolódóan</w:t>
      </w:r>
      <w:r w:rsidR="002A32EE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</w:t>
      </w:r>
      <w:r w:rsidR="00824BD1" w:rsidRPr="00AC6395">
        <w:rPr>
          <w:rFonts w:ascii="Franklin Gothic Book" w:hAnsi="Franklin Gothic Book" w:cs="Tahoma"/>
          <w:bCs/>
          <w:iCs/>
          <w:sz w:val="20"/>
          <w:szCs w:val="20"/>
        </w:rPr>
        <w:t>(dokumentummal igazolandó)</w:t>
      </w:r>
    </w:p>
    <w:p w14:paraId="24315D72" w14:textId="77777777" w:rsidR="002630A1" w:rsidRPr="00AC6395" w:rsidRDefault="002630A1" w:rsidP="00132784">
      <w:pPr>
        <w:pStyle w:val="Szvegtrzsbehzssal"/>
        <w:numPr>
          <w:ilvl w:val="1"/>
          <w:numId w:val="29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8" w:hanging="284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Végzettsége</w:t>
      </w:r>
      <w:r w:rsidR="000E1507"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 (1):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14DA9BA2" w14:textId="77777777" w:rsidR="002630A1" w:rsidRPr="00AC6395" w:rsidRDefault="002630A1" w:rsidP="00132784">
      <w:pPr>
        <w:pStyle w:val="Szvegtrzsbehzssal"/>
        <w:numPr>
          <w:ilvl w:val="1"/>
          <w:numId w:val="29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8" w:hanging="284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Szakképzettsége</w:t>
      </w:r>
      <w:r w:rsidR="000E1507"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 (1):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219158B1" w14:textId="77777777" w:rsidR="000E1507" w:rsidRPr="00AC6395" w:rsidRDefault="000E1507" w:rsidP="00132784">
      <w:pPr>
        <w:pStyle w:val="Szvegtrzsbehzssal"/>
        <w:numPr>
          <w:ilvl w:val="1"/>
          <w:numId w:val="29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8" w:hanging="284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Végzettsége (2): 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600432AD" w14:textId="77777777" w:rsidR="000E1507" w:rsidRPr="00AC6395" w:rsidRDefault="000E1507" w:rsidP="00132784">
      <w:pPr>
        <w:pStyle w:val="Szvegtrzsbehzssal"/>
        <w:numPr>
          <w:ilvl w:val="1"/>
          <w:numId w:val="29"/>
        </w:numPr>
        <w:tabs>
          <w:tab w:val="left" w:pos="709"/>
          <w:tab w:val="left" w:pos="3686"/>
          <w:tab w:val="right" w:leader="underscore" w:pos="9072"/>
        </w:tabs>
        <w:spacing w:line="360" w:lineRule="auto"/>
        <w:ind w:left="568" w:hanging="284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Szakképzettsége (2):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</w:p>
    <w:p w14:paraId="1C18EF6A" w14:textId="77777777" w:rsidR="008A0209" w:rsidRPr="00AC6395" w:rsidRDefault="008A0209" w:rsidP="00132784">
      <w:pPr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t>A kérelmező kompetenciái</w:t>
      </w:r>
      <w:r w:rsidR="00AE4E28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5857"/>
      </w:tblGrid>
      <w:tr w:rsidR="008A0209" w:rsidRPr="00AC6395" w14:paraId="0A7437EC" w14:textId="77777777" w:rsidTr="008A0209">
        <w:trPr>
          <w:trHeight w:val="300"/>
          <w:jc w:val="center"/>
        </w:trPr>
        <w:tc>
          <w:tcPr>
            <w:tcW w:w="3340" w:type="dxa"/>
            <w:shd w:val="clear" w:color="auto" w:fill="auto"/>
            <w:noWrap/>
            <w:vAlign w:val="center"/>
            <w:hideMark/>
          </w:tcPr>
          <w:p w14:paraId="03A583D0" w14:textId="77777777" w:rsidR="008A0209" w:rsidRPr="00AC6395" w:rsidRDefault="008A0209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Válaszát aláhúzással jelölje</w:t>
            </w:r>
          </w:p>
        </w:tc>
        <w:tc>
          <w:tcPr>
            <w:tcW w:w="5857" w:type="dxa"/>
            <w:shd w:val="clear" w:color="auto" w:fill="auto"/>
            <w:noWrap/>
            <w:vAlign w:val="bottom"/>
            <w:hideMark/>
          </w:tcPr>
          <w:p w14:paraId="7FBE6EEB" w14:textId="77777777" w:rsidR="008A0209" w:rsidRPr="00AC6395" w:rsidRDefault="008A0209" w:rsidP="00132784">
            <w:pPr>
              <w:widowControl/>
              <w:numPr>
                <w:ilvl w:val="0"/>
                <w:numId w:val="44"/>
              </w:numPr>
              <w:suppressAutoHyphens w:val="0"/>
              <w:spacing w:line="360" w:lineRule="auto"/>
              <w:contextualSpacing/>
              <w:jc w:val="both"/>
              <w:rPr>
                <w:rFonts w:ascii="Franklin Gothic Book" w:hAnsi="Franklin Gothic Book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iCs/>
                <w:sz w:val="20"/>
                <w:szCs w:val="20"/>
              </w:rPr>
              <w:t>Jó kommunikációs képesség,</w:t>
            </w:r>
          </w:p>
          <w:p w14:paraId="47B21B97" w14:textId="77777777" w:rsidR="008A0209" w:rsidRPr="00AC6395" w:rsidRDefault="008A0209" w:rsidP="00132784">
            <w:pPr>
              <w:widowControl/>
              <w:numPr>
                <w:ilvl w:val="0"/>
                <w:numId w:val="44"/>
              </w:numPr>
              <w:suppressAutoHyphens w:val="0"/>
              <w:spacing w:line="360" w:lineRule="auto"/>
              <w:contextualSpacing/>
              <w:jc w:val="both"/>
              <w:rPr>
                <w:rFonts w:ascii="Franklin Gothic Book" w:hAnsi="Franklin Gothic Book"/>
                <w:iCs/>
                <w:sz w:val="20"/>
                <w:szCs w:val="20"/>
              </w:rPr>
            </w:pPr>
            <w:proofErr w:type="spellStart"/>
            <w:r w:rsidRPr="00AC6395">
              <w:rPr>
                <w:rFonts w:ascii="Franklin Gothic Book" w:hAnsi="Franklin Gothic Book"/>
                <w:iCs/>
                <w:sz w:val="20"/>
                <w:szCs w:val="20"/>
              </w:rPr>
              <w:t>Proaktivitás</w:t>
            </w:r>
            <w:proofErr w:type="spellEnd"/>
            <w:r w:rsidRPr="00AC6395">
              <w:rPr>
                <w:rFonts w:ascii="Franklin Gothic Book" w:hAnsi="Franklin Gothic Book"/>
                <w:iCs/>
                <w:sz w:val="20"/>
                <w:szCs w:val="20"/>
              </w:rPr>
              <w:t>,</w:t>
            </w:r>
          </w:p>
          <w:p w14:paraId="16D95131" w14:textId="77777777" w:rsidR="008A0209" w:rsidRPr="00AC6395" w:rsidRDefault="008A0209" w:rsidP="00132784">
            <w:pPr>
              <w:widowControl/>
              <w:numPr>
                <w:ilvl w:val="0"/>
                <w:numId w:val="44"/>
              </w:numPr>
              <w:suppressAutoHyphens w:val="0"/>
              <w:spacing w:line="360" w:lineRule="auto"/>
              <w:contextualSpacing/>
              <w:jc w:val="both"/>
              <w:rPr>
                <w:rFonts w:ascii="Franklin Gothic Book" w:hAnsi="Franklin Gothic Book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iCs/>
                <w:sz w:val="20"/>
                <w:szCs w:val="20"/>
              </w:rPr>
              <w:t>Precíz, önálló munkavégzés,</w:t>
            </w:r>
          </w:p>
          <w:p w14:paraId="2A0C7668" w14:textId="77777777" w:rsidR="008A0209" w:rsidRPr="00AC6395" w:rsidRDefault="008A0209" w:rsidP="00132784">
            <w:pPr>
              <w:widowControl/>
              <w:numPr>
                <w:ilvl w:val="0"/>
                <w:numId w:val="44"/>
              </w:numPr>
              <w:suppressAutoHyphens w:val="0"/>
              <w:spacing w:line="360" w:lineRule="auto"/>
              <w:contextualSpacing/>
              <w:jc w:val="both"/>
              <w:rPr>
                <w:rFonts w:ascii="Franklin Gothic Book" w:hAnsi="Franklin Gothic Book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iCs/>
                <w:sz w:val="20"/>
                <w:szCs w:val="20"/>
              </w:rPr>
              <w:t>Empátia és kompromisszumkészség,</w:t>
            </w:r>
          </w:p>
          <w:p w14:paraId="3B2730B3" w14:textId="77777777" w:rsidR="008A0209" w:rsidRPr="00AC6395" w:rsidRDefault="008A0209" w:rsidP="00132784">
            <w:pPr>
              <w:widowControl/>
              <w:numPr>
                <w:ilvl w:val="0"/>
                <w:numId w:val="44"/>
              </w:numPr>
              <w:suppressAutoHyphens w:val="0"/>
              <w:spacing w:line="360" w:lineRule="auto"/>
              <w:contextualSpacing/>
              <w:jc w:val="both"/>
              <w:rPr>
                <w:rFonts w:ascii="Franklin Gothic Book" w:hAnsi="Franklin Gothic Book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iCs/>
                <w:sz w:val="20"/>
                <w:szCs w:val="20"/>
              </w:rPr>
              <w:t>Rugalmas gondolkodás,</w:t>
            </w:r>
          </w:p>
          <w:p w14:paraId="6984105A" w14:textId="77777777" w:rsidR="008A0209" w:rsidRPr="00AC6395" w:rsidRDefault="008A0209" w:rsidP="00132784">
            <w:pPr>
              <w:widowControl/>
              <w:numPr>
                <w:ilvl w:val="0"/>
                <w:numId w:val="44"/>
              </w:numPr>
              <w:suppressAutoHyphens w:val="0"/>
              <w:spacing w:line="360" w:lineRule="auto"/>
              <w:contextualSpacing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iCs/>
                <w:sz w:val="20"/>
                <w:szCs w:val="20"/>
              </w:rPr>
              <w:t>Szakmai tájékozottság és naprakészség.</w:t>
            </w:r>
          </w:p>
        </w:tc>
      </w:tr>
    </w:tbl>
    <w:p w14:paraId="604E1AD4" w14:textId="77777777" w:rsidR="00C05E0D" w:rsidRDefault="00C05E0D" w:rsidP="00C05E0D">
      <w:pPr>
        <w:tabs>
          <w:tab w:val="left" w:pos="284"/>
        </w:tabs>
        <w:spacing w:line="360" w:lineRule="auto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</w:p>
    <w:p w14:paraId="27920971" w14:textId="3C32C53A" w:rsidR="008A0209" w:rsidRPr="00AC6395" w:rsidRDefault="008A0209" w:rsidP="00132784">
      <w:pPr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t>A kérelmező digitális kompetenciái</w:t>
      </w:r>
      <w:r w:rsidR="00AE4E28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</w:t>
      </w:r>
      <w:r w:rsidR="00CA5F08" w:rsidRPr="00AC6395">
        <w:rPr>
          <w:rFonts w:ascii="Franklin Gothic Book" w:hAnsi="Franklin Gothic Book" w:cs="Tahoma"/>
          <w:bCs/>
          <w:iCs/>
          <w:sz w:val="20"/>
          <w:szCs w:val="20"/>
        </w:rPr>
        <w:t>(</w:t>
      </w:r>
      <w:r w:rsidR="00AE4E28" w:rsidRPr="00AC6395">
        <w:rPr>
          <w:rFonts w:ascii="Franklin Gothic Book" w:hAnsi="Franklin Gothic Book" w:cs="Tahoma"/>
          <w:bCs/>
          <w:iCs/>
          <w:sz w:val="20"/>
          <w:szCs w:val="20"/>
          <w:u w:val="single"/>
        </w:rPr>
        <w:t>Válaszát</w:t>
      </w:r>
      <w:r w:rsidR="00CA5F08" w:rsidRPr="00AC6395">
        <w:rPr>
          <w:rFonts w:ascii="Franklin Gothic Book" w:hAnsi="Franklin Gothic Book" w:cs="Tahoma"/>
          <w:bCs/>
          <w:iCs/>
          <w:sz w:val="20"/>
          <w:szCs w:val="20"/>
          <w:u w:val="single"/>
        </w:rPr>
        <w:t xml:space="preserve"> kérjük</w:t>
      </w:r>
      <w:r w:rsidR="00AE4E28" w:rsidRPr="00AC6395">
        <w:rPr>
          <w:rFonts w:ascii="Franklin Gothic Book" w:hAnsi="Franklin Gothic Book" w:cs="Tahoma"/>
          <w:bCs/>
          <w:iCs/>
          <w:sz w:val="20"/>
          <w:szCs w:val="20"/>
          <w:u w:val="single"/>
        </w:rPr>
        <w:t xml:space="preserve"> „</w:t>
      </w:r>
      <w:r w:rsidR="00C05E0D" w:rsidRPr="00AC6395">
        <w:rPr>
          <w:rFonts w:ascii="Franklin Gothic Book" w:hAnsi="Franklin Gothic Book" w:cs="Tahoma"/>
          <w:bCs/>
          <w:iCs/>
          <w:sz w:val="20"/>
          <w:szCs w:val="20"/>
          <w:u w:val="single"/>
        </w:rPr>
        <w:t>x” -</w:t>
      </w:r>
      <w:r w:rsidR="00AE4E28" w:rsidRPr="00AC6395">
        <w:rPr>
          <w:rFonts w:ascii="Franklin Gothic Book" w:hAnsi="Franklin Gothic Book" w:cs="Tahoma"/>
          <w:bCs/>
          <w:iCs/>
          <w:sz w:val="20"/>
          <w:szCs w:val="20"/>
          <w:u w:val="single"/>
        </w:rPr>
        <w:t>szel jelölje</w:t>
      </w:r>
      <w:r w:rsidR="00CA5F08" w:rsidRPr="00AC6395">
        <w:rPr>
          <w:rFonts w:ascii="Franklin Gothic Book" w:hAnsi="Franklin Gothic Book" w:cs="Tahoma"/>
          <w:bCs/>
          <w:iCs/>
          <w:sz w:val="20"/>
          <w:szCs w:val="20"/>
          <w:u w:val="single"/>
        </w:rPr>
        <w:t>!)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1843"/>
        <w:gridCol w:w="1842"/>
        <w:gridCol w:w="2268"/>
        <w:gridCol w:w="1762"/>
      </w:tblGrid>
      <w:tr w:rsidR="008A0209" w:rsidRPr="00AC6395" w14:paraId="15BDE9A1" w14:textId="77777777" w:rsidTr="00363B4E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2880EA13" w14:textId="77777777" w:rsidR="008A0209" w:rsidRPr="00AC6395" w:rsidRDefault="008A0209" w:rsidP="00132784">
            <w:pPr>
              <w:snapToGrid w:val="0"/>
              <w:spacing w:line="360" w:lineRule="auto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14:paraId="74A0B351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>Alapszintű felhasználó</w:t>
            </w:r>
          </w:p>
        </w:tc>
        <w:tc>
          <w:tcPr>
            <w:tcW w:w="1842" w:type="dxa"/>
          </w:tcPr>
          <w:p w14:paraId="540C1127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>Középszintű felhasználó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DFAE034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jc w:val="center"/>
              <w:rPr>
                <w:rFonts w:ascii="Franklin Gothic Book" w:hAnsi="Franklin Gothic Book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>ECDL vizsga</w:t>
            </w:r>
          </w:p>
          <w:p w14:paraId="4C781F54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>(szint megjelölésével)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3756BDD8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/>
                <w:bCs/>
                <w:iCs/>
                <w:sz w:val="20"/>
                <w:szCs w:val="20"/>
              </w:rPr>
              <w:t>Felsőszintű felhasználó</w:t>
            </w:r>
          </w:p>
        </w:tc>
      </w:tr>
      <w:tr w:rsidR="008A0209" w:rsidRPr="00AC6395" w14:paraId="727E49D8" w14:textId="77777777" w:rsidTr="00363B4E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31B87704" w14:textId="2CB329AB" w:rsidR="008A0209" w:rsidRPr="00AC6395" w:rsidRDefault="008A0209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Word</w:t>
            </w:r>
            <w:r w:rsidR="00AE4E28"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BAB0C5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11C20A6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F1D6B27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06A491E9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8A0209" w:rsidRPr="00AC6395" w14:paraId="0FD8F339" w14:textId="77777777" w:rsidTr="00363B4E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71E3D821" w14:textId="70526088" w:rsidR="008A0209" w:rsidRPr="00AC6395" w:rsidRDefault="008A0209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Excel</w:t>
            </w:r>
            <w:r w:rsidR="00AE4E28"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E76326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3D377B4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42A4187F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2C4C8D64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8A0209" w:rsidRPr="00AC6395" w14:paraId="67E8D1FF" w14:textId="77777777" w:rsidTr="00363B4E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10F78689" w14:textId="234E3253" w:rsidR="008A0209" w:rsidRPr="00AC6395" w:rsidRDefault="008A0209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PowerPoint</w:t>
            </w:r>
            <w:r w:rsidR="00AE4E28"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F0EB6C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F8443CE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402A312C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2DAD2ECA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8A0209" w:rsidRPr="00AC6395" w14:paraId="73354E0F" w14:textId="77777777" w:rsidTr="00363B4E">
        <w:trPr>
          <w:trHeight w:val="300"/>
          <w:jc w:val="center"/>
        </w:trPr>
        <w:tc>
          <w:tcPr>
            <w:tcW w:w="1482" w:type="dxa"/>
            <w:shd w:val="clear" w:color="auto" w:fill="auto"/>
            <w:noWrap/>
            <w:vAlign w:val="center"/>
          </w:tcPr>
          <w:p w14:paraId="69CD22F0" w14:textId="09ED69CE" w:rsidR="008A0209" w:rsidRPr="00AC6395" w:rsidRDefault="008A0209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Internet</w:t>
            </w:r>
            <w:r w:rsidR="00AE4E28"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C24253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07774FF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21D02471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4912D9AB" w14:textId="77777777" w:rsidR="008A0209" w:rsidRPr="00AC6395" w:rsidRDefault="008A0209" w:rsidP="00132784">
            <w:pPr>
              <w:widowControl/>
              <w:suppressAutoHyphens w:val="0"/>
              <w:spacing w:line="360" w:lineRule="auto"/>
              <w:contextualSpacing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</w:tbl>
    <w:p w14:paraId="617C0364" w14:textId="77777777" w:rsidR="00ED6BD7" w:rsidRDefault="00ED6BD7" w:rsidP="00ED6BD7">
      <w:pPr>
        <w:tabs>
          <w:tab w:val="left" w:pos="284"/>
          <w:tab w:val="left" w:pos="3686"/>
        </w:tabs>
        <w:spacing w:line="360" w:lineRule="auto"/>
        <w:ind w:left="284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</w:p>
    <w:p w14:paraId="5F008697" w14:textId="6F105AE5" w:rsidR="002D64F2" w:rsidRPr="00AC6395" w:rsidRDefault="00236CA4" w:rsidP="00132784">
      <w:pPr>
        <w:numPr>
          <w:ilvl w:val="0"/>
          <w:numId w:val="24"/>
        </w:numPr>
        <w:tabs>
          <w:tab w:val="left" w:pos="284"/>
          <w:tab w:val="left" w:pos="3686"/>
        </w:tabs>
        <w:spacing w:line="360" w:lineRule="auto"/>
        <w:ind w:left="284" w:hanging="284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t>A kérelmező s</w:t>
      </w:r>
      <w:r w:rsidR="002D64F2" w:rsidRPr="00AC6395">
        <w:rPr>
          <w:rFonts w:ascii="Franklin Gothic Book" w:hAnsi="Franklin Gothic Book" w:cs="Tahoma"/>
          <w:bCs/>
          <w:iCs/>
          <w:sz w:val="20"/>
          <w:szCs w:val="20"/>
        </w:rPr>
        <w:t>zakmai ajánlás</w:t>
      </w:r>
      <w:r w:rsidRPr="00AC6395">
        <w:rPr>
          <w:rFonts w:ascii="Franklin Gothic Book" w:hAnsi="Franklin Gothic Book" w:cs="Tahoma"/>
          <w:bCs/>
          <w:iCs/>
          <w:sz w:val="20"/>
          <w:szCs w:val="20"/>
        </w:rPr>
        <w:t>a</w:t>
      </w:r>
      <w:r w:rsidR="001C20BD" w:rsidRPr="00AC6395">
        <w:rPr>
          <w:rFonts w:ascii="Franklin Gothic Book" w:hAnsi="Franklin Gothic Book" w:cs="Tahoma"/>
          <w:bCs/>
          <w:iCs/>
          <w:sz w:val="20"/>
          <w:szCs w:val="20"/>
        </w:rPr>
        <w:t>(</w:t>
      </w:r>
      <w:r w:rsidRPr="00AC6395">
        <w:rPr>
          <w:rFonts w:ascii="Franklin Gothic Book" w:hAnsi="Franklin Gothic Book" w:cs="Tahoma"/>
          <w:bCs/>
          <w:iCs/>
          <w:sz w:val="20"/>
          <w:szCs w:val="20"/>
        </w:rPr>
        <w:t>i</w:t>
      </w:r>
      <w:r w:rsidR="001C20BD" w:rsidRPr="00AC6395">
        <w:rPr>
          <w:rFonts w:ascii="Franklin Gothic Book" w:hAnsi="Franklin Gothic Book" w:cs="Tahoma"/>
          <w:bCs/>
          <w:iCs/>
          <w:sz w:val="20"/>
          <w:szCs w:val="20"/>
        </w:rPr>
        <w:t>)</w:t>
      </w:r>
      <w:bookmarkStart w:id="1" w:name="_Hlk127261486"/>
      <w:r w:rsidR="00ED6BD7">
        <w:rPr>
          <w:rFonts w:ascii="Franklin Gothic Book" w:hAnsi="Franklin Gothic Book" w:cs="Tahoma"/>
          <w:bCs/>
          <w:iCs/>
          <w:sz w:val="20"/>
          <w:szCs w:val="20"/>
        </w:rPr>
        <w:t xml:space="preserve"> </w:t>
      </w:r>
      <w:r w:rsidR="00824BD1" w:rsidRPr="00AC6395">
        <w:rPr>
          <w:rFonts w:ascii="Franklin Gothic Book" w:hAnsi="Franklin Gothic Book" w:cs="Tahoma"/>
          <w:bCs/>
          <w:iCs/>
          <w:sz w:val="20"/>
          <w:szCs w:val="20"/>
        </w:rPr>
        <w:t>(dokumentummal igazolandó</w:t>
      </w:r>
      <w:r w:rsidR="0067777D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a releváns cellák kitöltése mellett</w:t>
      </w:r>
      <w:r w:rsidR="00824BD1" w:rsidRPr="00AC6395">
        <w:rPr>
          <w:rFonts w:ascii="Franklin Gothic Book" w:hAnsi="Franklin Gothic Book" w:cs="Tahoma"/>
          <w:bCs/>
          <w:iCs/>
          <w:sz w:val="20"/>
          <w:szCs w:val="20"/>
        </w:rPr>
        <w:t>)</w:t>
      </w:r>
      <w:bookmarkEnd w:id="1"/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4"/>
        <w:gridCol w:w="4253"/>
      </w:tblGrid>
      <w:tr w:rsidR="002D64F2" w:rsidRPr="00AC6395" w14:paraId="18617AE4" w14:textId="77777777" w:rsidTr="007C1AEF">
        <w:trPr>
          <w:trHeight w:val="300"/>
          <w:jc w:val="center"/>
        </w:trPr>
        <w:tc>
          <w:tcPr>
            <w:tcW w:w="4944" w:type="dxa"/>
            <w:shd w:val="clear" w:color="auto" w:fill="auto"/>
            <w:noWrap/>
            <w:vAlign w:val="bottom"/>
            <w:hideMark/>
          </w:tcPr>
          <w:p w14:paraId="3238337C" w14:textId="2CB83730" w:rsidR="002D64F2" w:rsidRPr="00AC6395" w:rsidRDefault="0067777D" w:rsidP="00132784">
            <w:pPr>
              <w:snapToGrid w:val="0"/>
              <w:spacing w:line="360" w:lineRule="auto"/>
              <w:jc w:val="center"/>
              <w:rPr>
                <w:rFonts w:ascii="Franklin Gothic Book" w:eastAsia="Times New Roman" w:hAnsi="Franklin Gothic Book"/>
                <w:b/>
                <w:bCs/>
                <w:iCs/>
                <w:color w:val="000000"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Szakértő neve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311BF3B7" w14:textId="36FBC498" w:rsidR="002D64F2" w:rsidRPr="00AC6395" w:rsidRDefault="002D64F2" w:rsidP="00132784">
            <w:pPr>
              <w:snapToGrid w:val="0"/>
              <w:spacing w:line="360" w:lineRule="auto"/>
              <w:jc w:val="center"/>
              <w:rPr>
                <w:rFonts w:ascii="Franklin Gothic Book" w:eastAsia="Times New Roman" w:hAnsi="Franklin Gothic Book"/>
                <w:b/>
                <w:bCs/>
                <w:iCs/>
                <w:color w:val="000000"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Intézmény</w:t>
            </w:r>
            <w:r w:rsidR="0067777D"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 xml:space="preserve"> megnevezése</w:t>
            </w:r>
          </w:p>
        </w:tc>
      </w:tr>
      <w:tr w:rsidR="002D64F2" w:rsidRPr="00AC6395" w14:paraId="2DBDFC66" w14:textId="77777777" w:rsidTr="007C1AEF">
        <w:trPr>
          <w:trHeight w:val="300"/>
          <w:jc w:val="center"/>
        </w:trPr>
        <w:tc>
          <w:tcPr>
            <w:tcW w:w="4944" w:type="dxa"/>
            <w:shd w:val="clear" w:color="auto" w:fill="auto"/>
            <w:noWrap/>
            <w:vAlign w:val="bottom"/>
            <w:hideMark/>
          </w:tcPr>
          <w:p w14:paraId="6EB43446" w14:textId="77777777" w:rsidR="002D64F2" w:rsidRPr="00AC6395" w:rsidRDefault="002D64F2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12464B28" w14:textId="77777777" w:rsidR="002D64F2" w:rsidRPr="00AC6395" w:rsidRDefault="002D64F2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2D64F2" w:rsidRPr="00AC6395" w14:paraId="51221F89" w14:textId="77777777" w:rsidTr="007C1AEF">
        <w:trPr>
          <w:trHeight w:val="300"/>
          <w:jc w:val="center"/>
        </w:trPr>
        <w:tc>
          <w:tcPr>
            <w:tcW w:w="4944" w:type="dxa"/>
            <w:shd w:val="clear" w:color="auto" w:fill="auto"/>
            <w:noWrap/>
            <w:vAlign w:val="bottom"/>
            <w:hideMark/>
          </w:tcPr>
          <w:p w14:paraId="6C8897BD" w14:textId="77777777" w:rsidR="002D64F2" w:rsidRPr="00AC6395" w:rsidRDefault="002D64F2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4F3220D3" w14:textId="77777777" w:rsidR="002D64F2" w:rsidRPr="00AC6395" w:rsidRDefault="002D64F2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AE4E28" w:rsidRPr="00AC6395" w14:paraId="5CD9991F" w14:textId="77777777" w:rsidTr="007C1AEF">
        <w:trPr>
          <w:trHeight w:val="300"/>
          <w:jc w:val="center"/>
        </w:trPr>
        <w:tc>
          <w:tcPr>
            <w:tcW w:w="4944" w:type="dxa"/>
            <w:shd w:val="clear" w:color="auto" w:fill="auto"/>
            <w:noWrap/>
            <w:vAlign w:val="bottom"/>
          </w:tcPr>
          <w:p w14:paraId="25209F4A" w14:textId="77777777" w:rsidR="00AE4E28" w:rsidRPr="00AC6395" w:rsidRDefault="00AE4E28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noWrap/>
            <w:vAlign w:val="bottom"/>
          </w:tcPr>
          <w:p w14:paraId="6F8BAF86" w14:textId="77777777" w:rsidR="00AE4E28" w:rsidRPr="00AC6395" w:rsidRDefault="00AE4E28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</w:tbl>
    <w:p w14:paraId="45D0F036" w14:textId="77777777" w:rsidR="00CB0461" w:rsidRDefault="00CB0461" w:rsidP="00CB0461">
      <w:pPr>
        <w:tabs>
          <w:tab w:val="left" w:pos="284"/>
        </w:tabs>
        <w:spacing w:line="360" w:lineRule="auto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</w:p>
    <w:p w14:paraId="654D74AB" w14:textId="2750120B" w:rsidR="00245BB1" w:rsidRPr="00AC6395" w:rsidRDefault="00573521" w:rsidP="00132784">
      <w:pPr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A </w:t>
      </w:r>
      <w:r w:rsidR="00236CA4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kérelmező </w:t>
      </w:r>
      <w:r w:rsidRPr="00AC6395">
        <w:rPr>
          <w:rFonts w:ascii="Franklin Gothic Book" w:hAnsi="Franklin Gothic Book" w:cs="Tahoma"/>
          <w:bCs/>
          <w:iCs/>
          <w:sz w:val="20"/>
          <w:szCs w:val="20"/>
        </w:rPr>
        <w:t>szakirányú szakmai tapasztal</w:t>
      </w:r>
      <w:r w:rsidR="001220E9" w:rsidRPr="00AC6395">
        <w:rPr>
          <w:rFonts w:ascii="Franklin Gothic Book" w:hAnsi="Franklin Gothic Book" w:cs="Tahoma"/>
          <w:bCs/>
          <w:iCs/>
          <w:sz w:val="20"/>
          <w:szCs w:val="20"/>
        </w:rPr>
        <w:t>a</w:t>
      </w:r>
      <w:r w:rsidRPr="00AC6395">
        <w:rPr>
          <w:rFonts w:ascii="Franklin Gothic Book" w:hAnsi="Franklin Gothic Book" w:cs="Tahoma"/>
          <w:bCs/>
          <w:iCs/>
          <w:sz w:val="20"/>
          <w:szCs w:val="20"/>
        </w:rPr>
        <w:t>t</w:t>
      </w:r>
      <w:r w:rsidR="00236CA4" w:rsidRPr="00AC6395">
        <w:rPr>
          <w:rFonts w:ascii="Franklin Gothic Book" w:hAnsi="Franklin Gothic Book" w:cs="Tahoma"/>
          <w:bCs/>
          <w:iCs/>
          <w:sz w:val="20"/>
          <w:szCs w:val="20"/>
        </w:rPr>
        <w:t>ai</w:t>
      </w:r>
      <w:r w:rsidR="00CA5F08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</w:t>
      </w:r>
    </w:p>
    <w:p w14:paraId="76E871B6" w14:textId="3229EE3A" w:rsidR="00573521" w:rsidRPr="00AC6395" w:rsidRDefault="00440723" w:rsidP="00132784">
      <w:pPr>
        <w:pStyle w:val="Szvegtrzsbehzssal"/>
        <w:tabs>
          <w:tab w:val="left" w:pos="709"/>
          <w:tab w:val="right" w:leader="underscore" w:pos="9072"/>
        </w:tabs>
        <w:spacing w:line="360" w:lineRule="auto"/>
        <w:ind w:left="851" w:hanging="610"/>
        <w:rPr>
          <w:rFonts w:ascii="Franklin Gothic Book" w:hAnsi="Franklin Gothic Book"/>
          <w:b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6</w:t>
      </w:r>
      <w:r w:rsidR="006531E1" w:rsidRPr="00AC6395">
        <w:rPr>
          <w:rFonts w:ascii="Franklin Gothic Book" w:hAnsi="Franklin Gothic Book" w:cs="Tahoma"/>
          <w:bCs w:val="0"/>
          <w:iCs/>
          <w:sz w:val="20"/>
          <w:szCs w:val="20"/>
        </w:rPr>
        <w:t>.1</w:t>
      </w:r>
      <w:r w:rsidR="006531E1" w:rsidRPr="00AC6395">
        <w:rPr>
          <w:rFonts w:ascii="Franklin Gothic Book" w:hAnsi="Franklin Gothic Book" w:cs="Tahoma"/>
          <w:b/>
          <w:iCs/>
          <w:sz w:val="20"/>
          <w:szCs w:val="20"/>
        </w:rPr>
        <w:t xml:space="preserve">. </w:t>
      </w:r>
      <w:r w:rsidR="00245BB1" w:rsidRPr="00AC6395">
        <w:rPr>
          <w:rFonts w:ascii="Franklin Gothic Book" w:hAnsi="Franklin Gothic Book"/>
          <w:iCs/>
          <w:sz w:val="20"/>
          <w:szCs w:val="20"/>
        </w:rPr>
        <w:t>A kérelmező az</w:t>
      </w:r>
      <w:r w:rsidR="00573521" w:rsidRPr="00AC6395">
        <w:rPr>
          <w:rFonts w:ascii="Franklin Gothic Book" w:hAnsi="Franklin Gothic Book"/>
          <w:iCs/>
          <w:sz w:val="20"/>
          <w:szCs w:val="20"/>
        </w:rPr>
        <w:t xml:space="preserve"> alábbi munkáltató(k)</w:t>
      </w:r>
      <w:proofErr w:type="spellStart"/>
      <w:r w:rsidR="00573521" w:rsidRPr="00AC6395">
        <w:rPr>
          <w:rFonts w:ascii="Franklin Gothic Book" w:hAnsi="Franklin Gothic Book"/>
          <w:iCs/>
          <w:sz w:val="20"/>
          <w:szCs w:val="20"/>
        </w:rPr>
        <w:t>nál</w:t>
      </w:r>
      <w:proofErr w:type="spellEnd"/>
      <w:r w:rsidR="00573521" w:rsidRPr="00AC6395">
        <w:rPr>
          <w:rFonts w:ascii="Franklin Gothic Book" w:hAnsi="Franklin Gothic Book"/>
          <w:iCs/>
          <w:sz w:val="20"/>
          <w:szCs w:val="20"/>
        </w:rPr>
        <w:t xml:space="preserve"> a megjelölt munkakör(</w:t>
      </w:r>
      <w:proofErr w:type="spellStart"/>
      <w:r w:rsidR="00573521" w:rsidRPr="00AC6395">
        <w:rPr>
          <w:rFonts w:ascii="Franklin Gothic Book" w:hAnsi="Franklin Gothic Book"/>
          <w:iCs/>
          <w:sz w:val="20"/>
          <w:szCs w:val="20"/>
        </w:rPr>
        <w:t>ök</w:t>
      </w:r>
      <w:proofErr w:type="spellEnd"/>
      <w:r w:rsidR="00573521" w:rsidRPr="00AC6395">
        <w:rPr>
          <w:rFonts w:ascii="Franklin Gothic Book" w:hAnsi="Franklin Gothic Book"/>
          <w:iCs/>
          <w:sz w:val="20"/>
          <w:szCs w:val="20"/>
        </w:rPr>
        <w:t>)</w:t>
      </w:r>
      <w:proofErr w:type="spellStart"/>
      <w:r w:rsidR="00573521" w:rsidRPr="00AC6395">
        <w:rPr>
          <w:rFonts w:ascii="Franklin Gothic Book" w:hAnsi="Franklin Gothic Book"/>
          <w:iCs/>
          <w:sz w:val="20"/>
          <w:szCs w:val="20"/>
        </w:rPr>
        <w:t>ben</w:t>
      </w:r>
      <w:proofErr w:type="spellEnd"/>
      <w:r w:rsidR="00573521" w:rsidRPr="00AC6395">
        <w:rPr>
          <w:rFonts w:ascii="Franklin Gothic Book" w:hAnsi="Franklin Gothic Book"/>
          <w:iCs/>
          <w:sz w:val="20"/>
          <w:szCs w:val="20"/>
        </w:rPr>
        <w:t xml:space="preserve"> szerezte</w:t>
      </w:r>
      <w:r w:rsidR="00245BB1" w:rsidRPr="00AC6395">
        <w:rPr>
          <w:rFonts w:ascii="Franklin Gothic Book" w:hAnsi="Franklin Gothic Book"/>
          <w:iCs/>
          <w:sz w:val="20"/>
          <w:szCs w:val="20"/>
        </w:rPr>
        <w:t xml:space="preserve"> szakirányú, szakmai tapasztalatát</w:t>
      </w:r>
      <w:r w:rsidR="00573521" w:rsidRPr="00AC6395">
        <w:rPr>
          <w:rFonts w:ascii="Franklin Gothic Book" w:hAnsi="Franklin Gothic Book"/>
          <w:iCs/>
          <w:sz w:val="20"/>
          <w:szCs w:val="20"/>
        </w:rPr>
        <w:t>:</w:t>
      </w:r>
      <w:r w:rsidR="00245BB1" w:rsidRPr="00AC6395">
        <w:rPr>
          <w:rFonts w:ascii="Franklin Gothic Book" w:hAnsi="Franklin Gothic Book"/>
          <w:iCs/>
          <w:sz w:val="20"/>
          <w:szCs w:val="20"/>
        </w:rPr>
        <w:tab/>
      </w:r>
      <w:r w:rsidR="001220E9" w:rsidRPr="00AC6395">
        <w:rPr>
          <w:rFonts w:ascii="Franklin Gothic Book" w:hAnsi="Franklin Gothic Book" w:cs="Tahoma"/>
          <w:iCs/>
          <w:sz w:val="20"/>
          <w:szCs w:val="20"/>
        </w:rPr>
        <w:t xml:space="preserve"> 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2835"/>
        <w:gridCol w:w="3119"/>
      </w:tblGrid>
      <w:tr w:rsidR="00573521" w:rsidRPr="00AC6395" w14:paraId="79C19A12" w14:textId="77777777">
        <w:trPr>
          <w:jc w:val="center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F3D24" w14:textId="77777777" w:rsidR="00573521" w:rsidRPr="00AC6395" w:rsidRDefault="0057352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Munkáltató neve, címe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968D1" w14:textId="77777777" w:rsidR="00573521" w:rsidRPr="00AC6395" w:rsidRDefault="0057352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Munkakör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F27F" w14:textId="77777777" w:rsidR="00573521" w:rsidRPr="00AC6395" w:rsidRDefault="0057352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 xml:space="preserve">Eltöltött idő </w:t>
            </w: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br/>
            </w: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 xml:space="preserve">(dátum </w:t>
            </w:r>
            <w:proofErr w:type="spellStart"/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tól</w:t>
            </w:r>
            <w:proofErr w:type="spellEnd"/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/</w:t>
            </w:r>
            <w:proofErr w:type="spellStart"/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ig</w:t>
            </w:r>
            <w:proofErr w:type="spellEnd"/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 xml:space="preserve"> év, hónap, nap)</w:t>
            </w:r>
          </w:p>
        </w:tc>
      </w:tr>
      <w:tr w:rsidR="00573521" w:rsidRPr="00AC6395" w14:paraId="5B24865F" w14:textId="77777777">
        <w:trPr>
          <w:jc w:val="center"/>
        </w:trPr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13409DA1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14:paraId="30EBE20F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389B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573521" w:rsidRPr="00AC6395" w14:paraId="683A5704" w14:textId="77777777">
        <w:trPr>
          <w:jc w:val="center"/>
        </w:trPr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2343D237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14:paraId="7BE44A70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AF51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573521" w:rsidRPr="00AC6395" w14:paraId="70BBFC66" w14:textId="77777777">
        <w:trPr>
          <w:jc w:val="center"/>
        </w:trPr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2129352F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14:paraId="44EA0F6F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FA7A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</w:tbl>
    <w:p w14:paraId="76CECC56" w14:textId="77777777" w:rsidR="00573521" w:rsidRPr="00AC6395" w:rsidRDefault="00573521" w:rsidP="00132784">
      <w:pPr>
        <w:pStyle w:val="Szvegtrzsbehzssal"/>
        <w:tabs>
          <w:tab w:val="right" w:leader="underscore" w:pos="6237"/>
          <w:tab w:val="right" w:leader="underscore" w:pos="7655"/>
          <w:tab w:val="right" w:leader="underscore" w:pos="9072"/>
        </w:tabs>
        <w:spacing w:line="360" w:lineRule="auto"/>
        <w:ind w:left="0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Szakirányú szakmai </w:t>
      </w:r>
      <w:r w:rsidR="00245BB1"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tapasztalat 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összesen: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  <w:t xml:space="preserve">év 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proofErr w:type="gramStart"/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hó 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  <w:t>nap</w:t>
      </w:r>
      <w:proofErr w:type="gramEnd"/>
    </w:p>
    <w:p w14:paraId="7669FE3D" w14:textId="77777777" w:rsidR="00551240" w:rsidRDefault="00551240" w:rsidP="00132784">
      <w:pPr>
        <w:pStyle w:val="Szvegtrzsbehzssal"/>
        <w:tabs>
          <w:tab w:val="left" w:pos="709"/>
          <w:tab w:val="right" w:leader="underscore" w:pos="9072"/>
        </w:tabs>
        <w:spacing w:line="360" w:lineRule="auto"/>
        <w:ind w:left="851" w:hanging="610"/>
        <w:rPr>
          <w:rFonts w:ascii="Franklin Gothic Book" w:hAnsi="Franklin Gothic Book" w:cs="Tahoma"/>
          <w:bCs w:val="0"/>
          <w:iCs/>
          <w:sz w:val="20"/>
          <w:szCs w:val="20"/>
        </w:rPr>
      </w:pPr>
    </w:p>
    <w:p w14:paraId="773F2353" w14:textId="77777777" w:rsidR="00551240" w:rsidRDefault="00551240" w:rsidP="00132784">
      <w:pPr>
        <w:pStyle w:val="Szvegtrzsbehzssal"/>
        <w:tabs>
          <w:tab w:val="left" w:pos="709"/>
          <w:tab w:val="right" w:leader="underscore" w:pos="9072"/>
        </w:tabs>
        <w:spacing w:line="360" w:lineRule="auto"/>
        <w:ind w:left="851" w:hanging="610"/>
        <w:rPr>
          <w:rFonts w:ascii="Franklin Gothic Book" w:hAnsi="Franklin Gothic Book" w:cs="Tahoma"/>
          <w:bCs w:val="0"/>
          <w:iCs/>
          <w:sz w:val="20"/>
          <w:szCs w:val="20"/>
        </w:rPr>
      </w:pPr>
    </w:p>
    <w:p w14:paraId="317A585E" w14:textId="2D81DB1F" w:rsidR="0067777D" w:rsidRDefault="00440723" w:rsidP="000A41C6">
      <w:pPr>
        <w:pStyle w:val="Szvegtrzsbehzssal"/>
        <w:tabs>
          <w:tab w:val="left" w:pos="709"/>
          <w:tab w:val="right" w:leader="underscore" w:pos="9072"/>
        </w:tabs>
        <w:spacing w:line="360" w:lineRule="auto"/>
        <w:ind w:left="851" w:hanging="610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lastRenderedPageBreak/>
        <w:t>6</w:t>
      </w:r>
      <w:r w:rsidR="006531E1"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.2. </w:t>
      </w:r>
      <w:r w:rsidR="003375D1"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Tanácsadó/Képzési Program bírálatának megjelölése esetén a Felnőttképzési szakértői nyilvántartási száma: </w:t>
      </w:r>
    </w:p>
    <w:p w14:paraId="050FADF8" w14:textId="77777777" w:rsidR="000A41C6" w:rsidRPr="00AC6395" w:rsidRDefault="000A41C6" w:rsidP="000A41C6">
      <w:pPr>
        <w:pStyle w:val="Szvegtrzsbehzssal"/>
        <w:tabs>
          <w:tab w:val="left" w:pos="709"/>
          <w:tab w:val="right" w:leader="underscore" w:pos="9072"/>
        </w:tabs>
        <w:spacing w:line="360" w:lineRule="auto"/>
        <w:ind w:left="851" w:hanging="610"/>
        <w:rPr>
          <w:rFonts w:ascii="Franklin Gothic Book" w:hAnsi="Franklin Gothic Book" w:cs="Tahoma"/>
          <w:b/>
          <w:bCs w:val="0"/>
          <w:iCs/>
          <w:sz w:val="20"/>
          <w:szCs w:val="20"/>
        </w:rPr>
      </w:pPr>
    </w:p>
    <w:p w14:paraId="752E7EC7" w14:textId="0B241EB8" w:rsidR="00245BB1" w:rsidRPr="00AC6395" w:rsidRDefault="00440723" w:rsidP="00132784">
      <w:pPr>
        <w:pStyle w:val="Szvegtrzsbehzssal"/>
        <w:tabs>
          <w:tab w:val="left" w:pos="709"/>
          <w:tab w:val="right" w:leader="underscore" w:pos="9072"/>
        </w:tabs>
        <w:spacing w:line="360" w:lineRule="auto"/>
        <w:ind w:left="851" w:hanging="610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/>
          <w:iCs/>
          <w:sz w:val="20"/>
          <w:szCs w:val="20"/>
        </w:rPr>
        <w:t>6</w:t>
      </w:r>
      <w:r w:rsidR="006531E1" w:rsidRPr="00AC6395">
        <w:rPr>
          <w:rFonts w:ascii="Franklin Gothic Book" w:hAnsi="Franklin Gothic Book" w:cs="Tahoma"/>
          <w:b/>
          <w:iCs/>
          <w:sz w:val="20"/>
          <w:szCs w:val="20"/>
        </w:rPr>
        <w:t xml:space="preserve">.3. </w:t>
      </w:r>
      <w:r w:rsidR="00245BB1" w:rsidRPr="00AC6395">
        <w:rPr>
          <w:rFonts w:ascii="Franklin Gothic Book" w:hAnsi="Franklin Gothic Book" w:cs="Tahoma"/>
          <w:b/>
          <w:iCs/>
          <w:sz w:val="20"/>
          <w:szCs w:val="20"/>
        </w:rPr>
        <w:t>Tréneri tevékenység</w:t>
      </w:r>
      <w:r w:rsidR="00245BB1"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 esetén töltendő ki</w:t>
      </w:r>
    </w:p>
    <w:p w14:paraId="13C28DB5" w14:textId="03BB41E7" w:rsidR="00245BB1" w:rsidRPr="00AC6395" w:rsidRDefault="00440723" w:rsidP="00132784">
      <w:pPr>
        <w:spacing w:line="360" w:lineRule="auto"/>
        <w:ind w:left="1560" w:hanging="840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t>6</w:t>
      </w:r>
      <w:r w:rsidR="006531E1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.3.1. </w:t>
      </w:r>
      <w:r w:rsidR="00245BB1" w:rsidRPr="00AC6395">
        <w:rPr>
          <w:rFonts w:ascii="Franklin Gothic Book" w:hAnsi="Franklin Gothic Book" w:cs="Tahoma"/>
          <w:bCs/>
          <w:iCs/>
          <w:sz w:val="20"/>
          <w:szCs w:val="20"/>
        </w:rPr>
        <w:t>Előadói, tréneri tapasztalatra vonatkozó adatok</w:t>
      </w:r>
      <w:r w:rsidR="00486C39" w:rsidRPr="00AC6395">
        <w:rPr>
          <w:rFonts w:ascii="Franklin Gothic Book" w:hAnsi="Franklin Gothic Book" w:cs="Tahoma"/>
          <w:bCs/>
          <w:iCs/>
          <w:sz w:val="20"/>
          <w:szCs w:val="20"/>
        </w:rPr>
        <w:t xml:space="preserve"> </w:t>
      </w:r>
      <w:r w:rsidR="00245BB1" w:rsidRPr="00AC6395">
        <w:rPr>
          <w:rFonts w:ascii="Franklin Gothic Book" w:hAnsi="Franklin Gothic Book" w:cs="Tahoma"/>
          <w:bCs/>
          <w:iCs/>
          <w:sz w:val="20"/>
          <w:szCs w:val="20"/>
        </w:rPr>
        <w:t>(dokumentummal igazolandó)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7"/>
        <w:gridCol w:w="2133"/>
        <w:gridCol w:w="4300"/>
      </w:tblGrid>
      <w:tr w:rsidR="00245BB1" w:rsidRPr="00AC6395" w14:paraId="42ED9B6C" w14:textId="77777777">
        <w:trPr>
          <w:jc w:val="center"/>
        </w:trPr>
        <w:tc>
          <w:tcPr>
            <w:tcW w:w="2767" w:type="dxa"/>
            <w:vAlign w:val="center"/>
          </w:tcPr>
          <w:p w14:paraId="29C32482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Terület megnevezése</w:t>
            </w:r>
          </w:p>
        </w:tc>
        <w:tc>
          <w:tcPr>
            <w:tcW w:w="2133" w:type="dxa"/>
            <w:vAlign w:val="center"/>
          </w:tcPr>
          <w:p w14:paraId="3E5C5B34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Tréneri-előadói-</w:t>
            </w: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br/>
              <w:t xml:space="preserve">KP írási tapasztalat </w:t>
            </w: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(év)</w:t>
            </w:r>
          </w:p>
        </w:tc>
        <w:tc>
          <w:tcPr>
            <w:tcW w:w="4300" w:type="dxa"/>
          </w:tcPr>
          <w:p w14:paraId="7823BAC5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Betöltött státusz</w:t>
            </w:r>
          </w:p>
          <w:p w14:paraId="0DC11274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(alkalmazott előadó; vendégelőadó; óraadó; magántanár; vezető tréner; co-tréner; szakértő)</w:t>
            </w:r>
          </w:p>
        </w:tc>
      </w:tr>
      <w:tr w:rsidR="00245BB1" w:rsidRPr="00AC6395" w14:paraId="7F1D1406" w14:textId="77777777">
        <w:trPr>
          <w:jc w:val="center"/>
        </w:trPr>
        <w:tc>
          <w:tcPr>
            <w:tcW w:w="2767" w:type="dxa"/>
          </w:tcPr>
          <w:p w14:paraId="30704950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Felnőttképzés</w:t>
            </w:r>
          </w:p>
        </w:tc>
        <w:tc>
          <w:tcPr>
            <w:tcW w:w="2133" w:type="dxa"/>
          </w:tcPr>
          <w:p w14:paraId="5EB95C0D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14:paraId="080D3E56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245BB1" w:rsidRPr="00AC6395" w14:paraId="2C5205E5" w14:textId="77777777">
        <w:trPr>
          <w:jc w:val="center"/>
        </w:trPr>
        <w:tc>
          <w:tcPr>
            <w:tcW w:w="2767" w:type="dxa"/>
          </w:tcPr>
          <w:p w14:paraId="19961F85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Felnőttoktatás</w:t>
            </w:r>
          </w:p>
        </w:tc>
        <w:tc>
          <w:tcPr>
            <w:tcW w:w="2133" w:type="dxa"/>
          </w:tcPr>
          <w:p w14:paraId="2F43F62D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14:paraId="5D47F36A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245BB1" w:rsidRPr="00AC6395" w14:paraId="1F9E73E8" w14:textId="77777777">
        <w:trPr>
          <w:jc w:val="center"/>
        </w:trPr>
        <w:tc>
          <w:tcPr>
            <w:tcW w:w="2767" w:type="dxa"/>
          </w:tcPr>
          <w:p w14:paraId="61B8FA9B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Tréningvezetés</w:t>
            </w:r>
          </w:p>
        </w:tc>
        <w:tc>
          <w:tcPr>
            <w:tcW w:w="2133" w:type="dxa"/>
          </w:tcPr>
          <w:p w14:paraId="1072F30A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14:paraId="24E27B3C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245BB1" w:rsidRPr="00AC6395" w14:paraId="2DB97C86" w14:textId="77777777">
        <w:trPr>
          <w:jc w:val="center"/>
        </w:trPr>
        <w:tc>
          <w:tcPr>
            <w:tcW w:w="2767" w:type="dxa"/>
          </w:tcPr>
          <w:p w14:paraId="1CD14D38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Felsőoktatás</w:t>
            </w:r>
          </w:p>
        </w:tc>
        <w:tc>
          <w:tcPr>
            <w:tcW w:w="2133" w:type="dxa"/>
          </w:tcPr>
          <w:p w14:paraId="248C3131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14:paraId="3147E218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245BB1" w:rsidRPr="00AC6395" w14:paraId="53498F7A" w14:textId="77777777">
        <w:trPr>
          <w:jc w:val="center"/>
        </w:trPr>
        <w:tc>
          <w:tcPr>
            <w:tcW w:w="2767" w:type="dxa"/>
          </w:tcPr>
          <w:p w14:paraId="3FEAF74C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Magántanári tevékenység</w:t>
            </w:r>
          </w:p>
        </w:tc>
        <w:tc>
          <w:tcPr>
            <w:tcW w:w="2133" w:type="dxa"/>
          </w:tcPr>
          <w:p w14:paraId="341DF78D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14:paraId="7CAEA6FF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245BB1" w:rsidRPr="00AC6395" w14:paraId="12B009E7" w14:textId="77777777">
        <w:trPr>
          <w:jc w:val="center"/>
        </w:trPr>
        <w:tc>
          <w:tcPr>
            <w:tcW w:w="2767" w:type="dxa"/>
          </w:tcPr>
          <w:p w14:paraId="48122B7D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Képzési Program írás</w:t>
            </w:r>
          </w:p>
        </w:tc>
        <w:tc>
          <w:tcPr>
            <w:tcW w:w="2133" w:type="dxa"/>
          </w:tcPr>
          <w:p w14:paraId="7C1B3106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14:paraId="3A34B27C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</w:tbl>
    <w:p w14:paraId="0678A801" w14:textId="77777777" w:rsidR="00245BB1" w:rsidRPr="00AC6395" w:rsidRDefault="00245BB1" w:rsidP="00132784">
      <w:pPr>
        <w:pStyle w:val="Szvegtrzsbehzssal"/>
        <w:tabs>
          <w:tab w:val="right" w:leader="underscore" w:pos="6237"/>
          <w:tab w:val="right" w:leader="underscore" w:pos="7655"/>
          <w:tab w:val="right" w:leader="underscore" w:pos="9072"/>
        </w:tabs>
        <w:spacing w:line="360" w:lineRule="auto"/>
        <w:ind w:left="0"/>
        <w:rPr>
          <w:rFonts w:ascii="Franklin Gothic Book" w:hAnsi="Franklin Gothic Book" w:cs="Tahoma"/>
          <w:bCs w:val="0"/>
          <w:iCs/>
          <w:sz w:val="20"/>
          <w:szCs w:val="20"/>
        </w:rPr>
      </w:pP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>Szakirányú szakmai gyakorlat összesen: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  <w:t xml:space="preserve">év 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</w:r>
      <w:proofErr w:type="gramStart"/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 xml:space="preserve">hó </w:t>
      </w:r>
      <w:r w:rsidRPr="00AC6395">
        <w:rPr>
          <w:rFonts w:ascii="Franklin Gothic Book" w:hAnsi="Franklin Gothic Book" w:cs="Tahoma"/>
          <w:bCs w:val="0"/>
          <w:iCs/>
          <w:sz w:val="20"/>
          <w:szCs w:val="20"/>
        </w:rPr>
        <w:tab/>
        <w:t>nap</w:t>
      </w:r>
      <w:proofErr w:type="gramEnd"/>
    </w:p>
    <w:p w14:paraId="164605B4" w14:textId="77777777" w:rsidR="000A41C6" w:rsidRDefault="000A41C6" w:rsidP="000A41C6">
      <w:pPr>
        <w:pStyle w:val="Listaszerbekezds"/>
        <w:tabs>
          <w:tab w:val="left" w:pos="851"/>
        </w:tabs>
        <w:spacing w:line="360" w:lineRule="auto"/>
        <w:ind w:left="1276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</w:p>
    <w:p w14:paraId="5DD1F3F8" w14:textId="10E402A4" w:rsidR="00245BB1" w:rsidRPr="00AC6395" w:rsidRDefault="00245BB1" w:rsidP="000A41C6">
      <w:pPr>
        <w:pStyle w:val="Listaszerbekezds"/>
        <w:numPr>
          <w:ilvl w:val="2"/>
          <w:numId w:val="24"/>
        </w:numPr>
        <w:tabs>
          <w:tab w:val="left" w:pos="851"/>
        </w:tabs>
        <w:spacing w:line="360" w:lineRule="auto"/>
        <w:ind w:left="1276" w:hanging="567"/>
        <w:jc w:val="both"/>
        <w:rPr>
          <w:rFonts w:ascii="Franklin Gothic Book" w:hAnsi="Franklin Gothic Book" w:cs="Tahoma"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t>Tréneri, előadói tapasztalat szakmai területeinek felsorolása</w:t>
      </w:r>
    </w:p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7"/>
        <w:gridCol w:w="2828"/>
        <w:gridCol w:w="3111"/>
      </w:tblGrid>
      <w:tr w:rsidR="00245BB1" w:rsidRPr="00AC6395" w14:paraId="0E70EE54" w14:textId="77777777">
        <w:trPr>
          <w:jc w:val="center"/>
        </w:trPr>
        <w:tc>
          <w:tcPr>
            <w:tcW w:w="3277" w:type="dxa"/>
            <w:vAlign w:val="center"/>
          </w:tcPr>
          <w:p w14:paraId="5A89677B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Előadói szakterület</w:t>
            </w:r>
          </w:p>
          <w:p w14:paraId="6453B339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(oktatott tárgyak felsorolása)</w:t>
            </w:r>
          </w:p>
        </w:tc>
        <w:tc>
          <w:tcPr>
            <w:tcW w:w="2828" w:type="dxa"/>
            <w:vAlign w:val="center"/>
          </w:tcPr>
          <w:p w14:paraId="7A0F6DDE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Tréneri szakterületek</w:t>
            </w:r>
          </w:p>
          <w:p w14:paraId="3CF6C786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(tréning típusok felsorolása)</w:t>
            </w:r>
          </w:p>
        </w:tc>
        <w:tc>
          <w:tcPr>
            <w:tcW w:w="3111" w:type="dxa"/>
          </w:tcPr>
          <w:p w14:paraId="62512C7B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Képzési Programok írása</w:t>
            </w:r>
          </w:p>
          <w:p w14:paraId="5F244B7D" w14:textId="77777777" w:rsidR="00245BB1" w:rsidRPr="00AC6395" w:rsidRDefault="00245BB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iCs/>
                <w:strike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(ágazatok felsorolása)</w:t>
            </w:r>
          </w:p>
        </w:tc>
      </w:tr>
      <w:tr w:rsidR="00245BB1" w:rsidRPr="00AC6395" w14:paraId="7A7C1B5B" w14:textId="77777777">
        <w:trPr>
          <w:jc w:val="center"/>
        </w:trPr>
        <w:tc>
          <w:tcPr>
            <w:tcW w:w="3277" w:type="dxa"/>
          </w:tcPr>
          <w:p w14:paraId="1D73BFEB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7C966512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1" w:type="dxa"/>
          </w:tcPr>
          <w:p w14:paraId="30B0676A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trike/>
                <w:sz w:val="20"/>
                <w:szCs w:val="20"/>
              </w:rPr>
            </w:pPr>
          </w:p>
        </w:tc>
      </w:tr>
      <w:tr w:rsidR="00245BB1" w:rsidRPr="00AC6395" w14:paraId="3B2B761A" w14:textId="77777777">
        <w:trPr>
          <w:jc w:val="center"/>
        </w:trPr>
        <w:tc>
          <w:tcPr>
            <w:tcW w:w="3277" w:type="dxa"/>
          </w:tcPr>
          <w:p w14:paraId="063267B3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56C0F865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1" w:type="dxa"/>
          </w:tcPr>
          <w:p w14:paraId="440627A3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trike/>
                <w:sz w:val="20"/>
                <w:szCs w:val="20"/>
              </w:rPr>
            </w:pPr>
          </w:p>
        </w:tc>
      </w:tr>
      <w:tr w:rsidR="00245BB1" w:rsidRPr="00AC6395" w14:paraId="685D7C33" w14:textId="77777777">
        <w:trPr>
          <w:jc w:val="center"/>
        </w:trPr>
        <w:tc>
          <w:tcPr>
            <w:tcW w:w="3277" w:type="dxa"/>
          </w:tcPr>
          <w:p w14:paraId="0D5E8DC7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7F71C5F5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1" w:type="dxa"/>
          </w:tcPr>
          <w:p w14:paraId="4AC450D3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trike/>
                <w:sz w:val="20"/>
                <w:szCs w:val="20"/>
              </w:rPr>
            </w:pPr>
          </w:p>
        </w:tc>
      </w:tr>
      <w:tr w:rsidR="00245BB1" w:rsidRPr="00AC6395" w14:paraId="5651770C" w14:textId="77777777">
        <w:trPr>
          <w:jc w:val="center"/>
        </w:trPr>
        <w:tc>
          <w:tcPr>
            <w:tcW w:w="3277" w:type="dxa"/>
          </w:tcPr>
          <w:p w14:paraId="6572B0A7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7BEFE7BB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1" w:type="dxa"/>
          </w:tcPr>
          <w:p w14:paraId="3D99F4CF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trike/>
                <w:sz w:val="20"/>
                <w:szCs w:val="20"/>
              </w:rPr>
            </w:pPr>
          </w:p>
        </w:tc>
      </w:tr>
      <w:tr w:rsidR="00245BB1" w:rsidRPr="00AC6395" w14:paraId="1652B4D3" w14:textId="77777777">
        <w:trPr>
          <w:jc w:val="center"/>
        </w:trPr>
        <w:tc>
          <w:tcPr>
            <w:tcW w:w="3277" w:type="dxa"/>
          </w:tcPr>
          <w:p w14:paraId="0E50FD00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5406A338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1" w:type="dxa"/>
          </w:tcPr>
          <w:p w14:paraId="1DB07A5B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trike/>
                <w:sz w:val="20"/>
                <w:szCs w:val="20"/>
              </w:rPr>
            </w:pPr>
          </w:p>
        </w:tc>
      </w:tr>
      <w:tr w:rsidR="00245BB1" w:rsidRPr="00AC6395" w14:paraId="084BDE03" w14:textId="77777777">
        <w:trPr>
          <w:jc w:val="center"/>
        </w:trPr>
        <w:tc>
          <w:tcPr>
            <w:tcW w:w="3277" w:type="dxa"/>
          </w:tcPr>
          <w:p w14:paraId="7DEFCC3A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737ADB82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1" w:type="dxa"/>
          </w:tcPr>
          <w:p w14:paraId="4B43EF9B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trike/>
                <w:sz w:val="20"/>
                <w:szCs w:val="20"/>
              </w:rPr>
            </w:pPr>
          </w:p>
        </w:tc>
      </w:tr>
      <w:tr w:rsidR="00245BB1" w:rsidRPr="00AC6395" w14:paraId="4F65ABB4" w14:textId="77777777">
        <w:trPr>
          <w:jc w:val="center"/>
        </w:trPr>
        <w:tc>
          <w:tcPr>
            <w:tcW w:w="3277" w:type="dxa"/>
          </w:tcPr>
          <w:p w14:paraId="6190BE41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08DFA10D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11" w:type="dxa"/>
          </w:tcPr>
          <w:p w14:paraId="0632369C" w14:textId="77777777" w:rsidR="00245BB1" w:rsidRPr="00AC6395" w:rsidRDefault="00245BB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trike/>
                <w:sz w:val="20"/>
                <w:szCs w:val="20"/>
              </w:rPr>
            </w:pPr>
          </w:p>
        </w:tc>
      </w:tr>
    </w:tbl>
    <w:p w14:paraId="35E8A9C8" w14:textId="77777777" w:rsidR="000A41C6" w:rsidRDefault="000A41C6" w:rsidP="00132784">
      <w:pPr>
        <w:tabs>
          <w:tab w:val="left" w:pos="284"/>
        </w:tabs>
        <w:spacing w:line="360" w:lineRule="auto"/>
        <w:ind w:left="284"/>
        <w:jc w:val="both"/>
        <w:rPr>
          <w:rFonts w:ascii="Franklin Gothic Book" w:hAnsi="Franklin Gothic Book" w:cs="Tahoma"/>
          <w:iCs/>
          <w:sz w:val="20"/>
          <w:szCs w:val="20"/>
        </w:rPr>
      </w:pPr>
      <w:bookmarkStart w:id="2" w:name="_Hlk127261738"/>
    </w:p>
    <w:p w14:paraId="0A78F89A" w14:textId="46188665" w:rsidR="0053696F" w:rsidRPr="00AC6395" w:rsidRDefault="00440723" w:rsidP="00132784">
      <w:pPr>
        <w:tabs>
          <w:tab w:val="left" w:pos="284"/>
        </w:tabs>
        <w:spacing w:line="360" w:lineRule="auto"/>
        <w:ind w:left="284"/>
        <w:jc w:val="both"/>
        <w:rPr>
          <w:rFonts w:ascii="Franklin Gothic Book" w:hAnsi="Franklin Gothic Book" w:cs="Tahoma"/>
          <w:b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iCs/>
          <w:sz w:val="20"/>
          <w:szCs w:val="20"/>
        </w:rPr>
        <w:t>7.</w:t>
      </w:r>
      <w:r w:rsidRPr="00AC6395">
        <w:rPr>
          <w:rFonts w:ascii="Franklin Gothic Book" w:hAnsi="Franklin Gothic Book" w:cs="Tahoma"/>
          <w:iCs/>
          <w:sz w:val="20"/>
          <w:szCs w:val="20"/>
        </w:rPr>
        <w:tab/>
      </w:r>
      <w:r w:rsidR="00573521" w:rsidRPr="00AC6395">
        <w:rPr>
          <w:rFonts w:ascii="Franklin Gothic Book" w:hAnsi="Franklin Gothic Book" w:cs="Tahoma"/>
          <w:iCs/>
          <w:sz w:val="20"/>
          <w:szCs w:val="20"/>
        </w:rPr>
        <w:t>A pályázat beadásának évében és azt megelőzően elvégzett szakmai továbbképzések, konferenciák, tanfolyamok, tréningek, workshopok listája</w:t>
      </w:r>
      <w:r w:rsidR="00573521" w:rsidRPr="00AC6395">
        <w:rPr>
          <w:rFonts w:ascii="Franklin Gothic Book" w:hAnsi="Franklin Gothic Book" w:cs="Tahoma"/>
          <w:b/>
          <w:bCs/>
          <w:iCs/>
          <w:sz w:val="20"/>
          <w:szCs w:val="20"/>
        </w:rPr>
        <w:t>:</w:t>
      </w:r>
    </w:p>
    <w:tbl>
      <w:tblPr>
        <w:tblW w:w="93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0"/>
        <w:gridCol w:w="3155"/>
        <w:gridCol w:w="3187"/>
      </w:tblGrid>
      <w:tr w:rsidR="00573521" w:rsidRPr="00AC6395" w14:paraId="0A45C0AD" w14:textId="77777777" w:rsidTr="00AE4E28">
        <w:trPr>
          <w:jc w:val="center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5E81C" w14:textId="77777777" w:rsidR="00573521" w:rsidRPr="00AC6395" w:rsidRDefault="0057352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Esemény megnevezése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674E7" w14:textId="77777777" w:rsidR="00573521" w:rsidRPr="00AC6395" w:rsidRDefault="0057352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Részvételi státusz</w:t>
            </w:r>
          </w:p>
          <w:p w14:paraId="0ABFAFFE" w14:textId="77777777" w:rsidR="00573521" w:rsidRPr="00AC6395" w:rsidRDefault="0057352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(előadó, szervező, résztvevő)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503A" w14:textId="77777777" w:rsidR="00573521" w:rsidRPr="00AC6395" w:rsidRDefault="00573521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 xml:space="preserve">Eltöltött idő </w:t>
            </w: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br/>
            </w:r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 xml:space="preserve">(dátum </w:t>
            </w:r>
            <w:proofErr w:type="spellStart"/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tól</w:t>
            </w:r>
            <w:proofErr w:type="spellEnd"/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/</w:t>
            </w:r>
            <w:proofErr w:type="spellStart"/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>ig</w:t>
            </w:r>
            <w:proofErr w:type="spellEnd"/>
            <w:r w:rsidRPr="00AC6395">
              <w:rPr>
                <w:rFonts w:ascii="Franklin Gothic Book" w:hAnsi="Franklin Gothic Book" w:cs="Tahoma"/>
                <w:iCs/>
                <w:sz w:val="20"/>
                <w:szCs w:val="20"/>
              </w:rPr>
              <w:t xml:space="preserve"> év, hónap, nap)</w:t>
            </w:r>
          </w:p>
        </w:tc>
      </w:tr>
      <w:tr w:rsidR="00573521" w:rsidRPr="00AC6395" w14:paraId="3E0FD819" w14:textId="77777777" w:rsidTr="00AE4E28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14:paraId="30FD6D36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14:paraId="05538B96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9A3C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573521" w:rsidRPr="00AC6395" w14:paraId="727AEB99" w14:textId="77777777" w:rsidTr="00AE4E28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auto"/>
            </w:tcBorders>
          </w:tcPr>
          <w:p w14:paraId="00E20AEE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auto"/>
            </w:tcBorders>
          </w:tcPr>
          <w:p w14:paraId="7ACA09C0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E4FAEB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573521" w:rsidRPr="00AC6395" w14:paraId="5CC074C3" w14:textId="77777777" w:rsidTr="00AE4E28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51CD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242D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B22E" w14:textId="77777777" w:rsidR="00573521" w:rsidRPr="00AC6395" w:rsidRDefault="00573521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AE4E28" w:rsidRPr="00AC6395" w14:paraId="0C0385F6" w14:textId="77777777" w:rsidTr="00AE4E28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45D0" w14:textId="77777777" w:rsidR="00AE4E28" w:rsidRPr="00AC6395" w:rsidRDefault="00AE4E28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28C3" w14:textId="77777777" w:rsidR="00AE4E28" w:rsidRPr="00AC6395" w:rsidRDefault="00AE4E28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7F67" w14:textId="77777777" w:rsidR="00AE4E28" w:rsidRPr="00AC6395" w:rsidRDefault="00AE4E28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</w:tbl>
    <w:p w14:paraId="7E36E549" w14:textId="77777777" w:rsidR="007027B4" w:rsidRDefault="007027B4" w:rsidP="00132784">
      <w:pPr>
        <w:spacing w:line="360" w:lineRule="auto"/>
        <w:rPr>
          <w:rFonts w:ascii="Franklin Gothic Book" w:hAnsi="Franklin Gothic Book" w:cs="Tahoma"/>
          <w:b/>
          <w:iCs/>
          <w:sz w:val="20"/>
          <w:szCs w:val="20"/>
        </w:rPr>
      </w:pPr>
    </w:p>
    <w:p w14:paraId="0420B6C1" w14:textId="77777777" w:rsidR="000A41C6" w:rsidRDefault="000A41C6" w:rsidP="00132784">
      <w:pPr>
        <w:spacing w:line="360" w:lineRule="auto"/>
        <w:rPr>
          <w:rFonts w:ascii="Franklin Gothic Book" w:hAnsi="Franklin Gothic Book" w:cs="Tahoma"/>
          <w:b/>
          <w:iCs/>
          <w:sz w:val="20"/>
          <w:szCs w:val="20"/>
        </w:rPr>
      </w:pPr>
    </w:p>
    <w:p w14:paraId="1E4FCB39" w14:textId="77777777" w:rsidR="000A41C6" w:rsidRDefault="000A41C6" w:rsidP="00132784">
      <w:pPr>
        <w:spacing w:line="360" w:lineRule="auto"/>
        <w:rPr>
          <w:rFonts w:ascii="Franklin Gothic Book" w:hAnsi="Franklin Gothic Book" w:cs="Tahoma"/>
          <w:b/>
          <w:iCs/>
          <w:sz w:val="20"/>
          <w:szCs w:val="20"/>
        </w:rPr>
      </w:pPr>
    </w:p>
    <w:p w14:paraId="47DD33B2" w14:textId="77777777" w:rsidR="000A41C6" w:rsidRPr="00AC6395" w:rsidRDefault="000A41C6" w:rsidP="00132784">
      <w:pPr>
        <w:spacing w:line="360" w:lineRule="auto"/>
        <w:rPr>
          <w:rFonts w:ascii="Franklin Gothic Book" w:hAnsi="Franklin Gothic Book" w:cs="Tahoma"/>
          <w:b/>
          <w:iCs/>
          <w:sz w:val="20"/>
          <w:szCs w:val="20"/>
        </w:rPr>
      </w:pPr>
    </w:p>
    <w:p w14:paraId="5EC7452A" w14:textId="67BA7895" w:rsidR="009C7264" w:rsidRPr="00AC6395" w:rsidRDefault="009107F3" w:rsidP="00132784">
      <w:pPr>
        <w:numPr>
          <w:ilvl w:val="0"/>
          <w:numId w:val="38"/>
        </w:numPr>
        <w:tabs>
          <w:tab w:val="left" w:pos="284"/>
        </w:tabs>
        <w:spacing w:line="360" w:lineRule="auto"/>
        <w:jc w:val="both"/>
        <w:rPr>
          <w:rFonts w:ascii="Franklin Gothic Book" w:hAnsi="Franklin Gothic Book" w:cs="Tahoma"/>
          <w:b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iCs/>
          <w:sz w:val="20"/>
          <w:szCs w:val="20"/>
        </w:rPr>
        <w:lastRenderedPageBreak/>
        <w:t xml:space="preserve"> A megpályázott szakértői tevékenység szakterületét érintően kiemelkedő szakmai munkájáért kapott elismerések, díjak felsorolása (amennyiben ilyennel rendelkezik)</w:t>
      </w:r>
      <w:r w:rsidR="009C7264" w:rsidRPr="00AC6395">
        <w:rPr>
          <w:rFonts w:ascii="Franklin Gothic Book" w:hAnsi="Franklin Gothic Book" w:cs="Tahoma"/>
          <w:b/>
          <w:bCs/>
          <w:iCs/>
          <w:sz w:val="20"/>
          <w:szCs w:val="20"/>
        </w:rPr>
        <w:t>:</w:t>
      </w:r>
    </w:p>
    <w:tbl>
      <w:tblPr>
        <w:tblW w:w="93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0"/>
        <w:gridCol w:w="3155"/>
        <w:gridCol w:w="3187"/>
      </w:tblGrid>
      <w:tr w:rsidR="009C7264" w:rsidRPr="00AC6395" w14:paraId="76CF1BE8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55319" w14:textId="15F3B25A" w:rsidR="009C7264" w:rsidRPr="00AC6395" w:rsidRDefault="009107F3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Kapott elismerés, díj</w:t>
            </w:r>
            <w:r w:rsidR="009C7264"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 xml:space="preserve"> megnevezése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58F32" w14:textId="1934F0E7" w:rsidR="009C7264" w:rsidRPr="00AC6395" w:rsidRDefault="009107F3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Az elismerés, díj adományozója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108F" w14:textId="0E618CA1" w:rsidR="009C7264" w:rsidRPr="00AC6395" w:rsidRDefault="008309BF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Kapott elismerés, díj megítélésének éve</w:t>
            </w:r>
          </w:p>
        </w:tc>
      </w:tr>
      <w:tr w:rsidR="009C7264" w:rsidRPr="00AC6395" w14:paraId="1449EDBC" w14:textId="77777777" w:rsidTr="00B679FB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14:paraId="026E9955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14:paraId="67FD03B4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0893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9C7264" w:rsidRPr="00AC6395" w14:paraId="19E1A12A" w14:textId="77777777" w:rsidTr="00B679FB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auto"/>
            </w:tcBorders>
          </w:tcPr>
          <w:p w14:paraId="7332025C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auto"/>
            </w:tcBorders>
          </w:tcPr>
          <w:p w14:paraId="6091850C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A007D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9C7264" w:rsidRPr="00AC6395" w14:paraId="6A71AB9E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955B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C0BD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F618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9C7264" w:rsidRPr="00AC6395" w14:paraId="4FCA5B9A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AF61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F40D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926F" w14:textId="77777777" w:rsidR="009C7264" w:rsidRPr="00AC6395" w:rsidRDefault="009C7264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</w:tbl>
    <w:p w14:paraId="6A8A4BC9" w14:textId="7EF6B1ED" w:rsidR="009C7264" w:rsidRPr="00AC6395" w:rsidRDefault="009C7264" w:rsidP="000A41C6">
      <w:pPr>
        <w:widowControl/>
        <w:suppressAutoHyphens w:val="0"/>
        <w:spacing w:line="360" w:lineRule="auto"/>
        <w:rPr>
          <w:rFonts w:ascii="Franklin Gothic Book" w:hAnsi="Franklin Gothic Book" w:cs="Tahoma"/>
          <w:b/>
          <w:iCs/>
          <w:sz w:val="20"/>
          <w:szCs w:val="20"/>
        </w:rPr>
      </w:pPr>
    </w:p>
    <w:p w14:paraId="39FE39EE" w14:textId="5BEF3408" w:rsidR="008309BF" w:rsidRPr="00AC6395" w:rsidRDefault="008309BF" w:rsidP="00132784">
      <w:pPr>
        <w:numPr>
          <w:ilvl w:val="0"/>
          <w:numId w:val="38"/>
        </w:numPr>
        <w:tabs>
          <w:tab w:val="left" w:pos="284"/>
        </w:tabs>
        <w:spacing w:line="360" w:lineRule="auto"/>
        <w:jc w:val="both"/>
        <w:rPr>
          <w:rFonts w:ascii="Franklin Gothic Book" w:hAnsi="Franklin Gothic Book" w:cs="Tahoma"/>
          <w:b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iCs/>
          <w:sz w:val="20"/>
          <w:szCs w:val="20"/>
        </w:rPr>
        <w:t xml:space="preserve"> A megpályázott szakértői tevékenység szakterületét érintő hazai és nemzetközi publikációk (amennyiben ilyennel rendelkezik):</w:t>
      </w:r>
    </w:p>
    <w:tbl>
      <w:tblPr>
        <w:tblW w:w="93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0"/>
        <w:gridCol w:w="3155"/>
        <w:gridCol w:w="3187"/>
      </w:tblGrid>
      <w:tr w:rsidR="008309BF" w:rsidRPr="00AC6395" w14:paraId="25F53A20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13062" w14:textId="52AC0936" w:rsidR="008309BF" w:rsidRPr="00AC6395" w:rsidRDefault="008309BF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A publikáció címe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A0008" w14:textId="21C0CDBF" w:rsidR="008309BF" w:rsidRPr="00AC6395" w:rsidRDefault="008309BF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A publikáció megjelenésének helye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2A58" w14:textId="34A73D4F" w:rsidR="008309BF" w:rsidRPr="00AC6395" w:rsidRDefault="008309BF" w:rsidP="00132784">
            <w:pPr>
              <w:snapToGrid w:val="0"/>
              <w:spacing w:line="360" w:lineRule="auto"/>
              <w:jc w:val="center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bCs/>
                <w:iCs/>
                <w:sz w:val="20"/>
                <w:szCs w:val="20"/>
              </w:rPr>
              <w:t>A publikáció megjelenésének időpontja</w:t>
            </w:r>
          </w:p>
        </w:tc>
      </w:tr>
      <w:tr w:rsidR="008309BF" w:rsidRPr="00AC6395" w14:paraId="7C30F09C" w14:textId="77777777" w:rsidTr="00B679FB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14:paraId="4BC3B464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14:paraId="2DEC4735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7ECA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8309BF" w:rsidRPr="00AC6395" w14:paraId="1828F4FA" w14:textId="77777777" w:rsidTr="00B679FB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auto"/>
            </w:tcBorders>
          </w:tcPr>
          <w:p w14:paraId="7C8B79B8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auto"/>
            </w:tcBorders>
          </w:tcPr>
          <w:p w14:paraId="0DC97B29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869C5B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8309BF" w:rsidRPr="00AC6395" w14:paraId="17BC39C3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CAD9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D13B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9B94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  <w:tr w:rsidR="008309BF" w:rsidRPr="00AC6395" w14:paraId="78EB7B2D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9BC6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BBAB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6691" w14:textId="77777777" w:rsidR="008309BF" w:rsidRPr="00AC6395" w:rsidRDefault="008309BF" w:rsidP="00132784">
            <w:pPr>
              <w:snapToGrid w:val="0"/>
              <w:spacing w:line="360" w:lineRule="auto"/>
              <w:jc w:val="both"/>
              <w:rPr>
                <w:rFonts w:ascii="Franklin Gothic Book" w:hAnsi="Franklin Gothic Book" w:cs="Tahoma"/>
                <w:iCs/>
                <w:sz w:val="20"/>
                <w:szCs w:val="20"/>
              </w:rPr>
            </w:pPr>
          </w:p>
        </w:tc>
      </w:tr>
    </w:tbl>
    <w:p w14:paraId="3FFFF3F4" w14:textId="77777777" w:rsidR="009C7264" w:rsidRPr="00AC6395" w:rsidRDefault="009C7264" w:rsidP="00132784">
      <w:pPr>
        <w:tabs>
          <w:tab w:val="left" w:pos="6237"/>
        </w:tabs>
        <w:spacing w:line="360" w:lineRule="auto"/>
        <w:jc w:val="both"/>
        <w:rPr>
          <w:rFonts w:ascii="Franklin Gothic Book" w:hAnsi="Franklin Gothic Book" w:cs="Tahoma"/>
          <w:b/>
          <w:iCs/>
          <w:sz w:val="20"/>
          <w:szCs w:val="20"/>
        </w:rPr>
      </w:pPr>
    </w:p>
    <w:p w14:paraId="1B072732" w14:textId="77777777" w:rsidR="00F16855" w:rsidRPr="00AC6395" w:rsidRDefault="00F16855" w:rsidP="00132784">
      <w:pPr>
        <w:tabs>
          <w:tab w:val="left" w:pos="6237"/>
        </w:tabs>
        <w:spacing w:line="360" w:lineRule="auto"/>
        <w:jc w:val="both"/>
        <w:rPr>
          <w:rFonts w:ascii="Franklin Gothic Book" w:hAnsi="Franklin Gothic Book" w:cs="Tahoma"/>
          <w:b/>
          <w:iCs/>
          <w:sz w:val="20"/>
          <w:szCs w:val="20"/>
        </w:rPr>
      </w:pPr>
    </w:p>
    <w:bookmarkEnd w:id="2"/>
    <w:p w14:paraId="7C775E6F" w14:textId="77777777" w:rsidR="004F6A35" w:rsidRDefault="00A35636" w:rsidP="00132784">
      <w:pPr>
        <w:spacing w:line="360" w:lineRule="auto"/>
        <w:jc w:val="both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 w:cs="Tahoma"/>
          <w:bCs/>
          <w:iCs/>
          <w:sz w:val="20"/>
          <w:szCs w:val="20"/>
        </w:rPr>
        <w:br w:type="page"/>
      </w:r>
      <w:r w:rsidR="004F6A35" w:rsidRPr="00AC6395">
        <w:rPr>
          <w:rFonts w:ascii="Franklin Gothic Book" w:hAnsi="Franklin Gothic Book"/>
          <w:b/>
          <w:bCs/>
          <w:iCs/>
          <w:sz w:val="20"/>
          <w:szCs w:val="20"/>
        </w:rPr>
        <w:lastRenderedPageBreak/>
        <w:t>Nyilatkozat</w:t>
      </w:r>
      <w:r w:rsidR="00486C39" w:rsidRPr="00AC6395">
        <w:rPr>
          <w:rFonts w:ascii="Franklin Gothic Book" w:hAnsi="Franklin Gothic Book"/>
          <w:b/>
          <w:bCs/>
          <w:iCs/>
          <w:sz w:val="20"/>
          <w:szCs w:val="20"/>
        </w:rPr>
        <w:t xml:space="preserve"> </w:t>
      </w:r>
      <w:r w:rsidR="00486C39" w:rsidRPr="00AC6395">
        <w:rPr>
          <w:rFonts w:ascii="Franklin Gothic Book" w:hAnsi="Franklin Gothic Book"/>
          <w:iCs/>
          <w:sz w:val="20"/>
          <w:szCs w:val="20"/>
        </w:rPr>
        <w:t>(A pályázati adatlap kötelező melléklete)</w:t>
      </w:r>
    </w:p>
    <w:p w14:paraId="7C17FECE" w14:textId="77777777" w:rsidR="00137C09" w:rsidRPr="00AC6395" w:rsidRDefault="00137C09" w:rsidP="00132784">
      <w:pPr>
        <w:spacing w:line="360" w:lineRule="auto"/>
        <w:jc w:val="both"/>
        <w:rPr>
          <w:rFonts w:ascii="Franklin Gothic Book" w:hAnsi="Franklin Gothic Book"/>
          <w:b/>
          <w:bCs/>
          <w:iCs/>
          <w:sz w:val="20"/>
          <w:szCs w:val="20"/>
        </w:rPr>
      </w:pPr>
    </w:p>
    <w:p w14:paraId="0A6ECE26" w14:textId="77777777" w:rsidR="004F6A35" w:rsidRPr="00AC6395" w:rsidRDefault="004F6A35" w:rsidP="00132784">
      <w:pPr>
        <w:tabs>
          <w:tab w:val="right" w:leader="underscore" w:pos="9072"/>
        </w:tabs>
        <w:spacing w:line="360" w:lineRule="auto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Név:</w:t>
      </w:r>
      <w:r w:rsidR="00AE4E28" w:rsidRPr="00AC6395">
        <w:rPr>
          <w:rFonts w:ascii="Franklin Gothic Book" w:hAnsi="Franklin Gothic Book"/>
          <w:iCs/>
          <w:sz w:val="20"/>
          <w:szCs w:val="20"/>
        </w:rPr>
        <w:tab/>
      </w:r>
    </w:p>
    <w:p w14:paraId="57E74B2A" w14:textId="77777777" w:rsidR="004F6A35" w:rsidRPr="00AC6395" w:rsidRDefault="004F6A35" w:rsidP="00132784">
      <w:pPr>
        <w:tabs>
          <w:tab w:val="right" w:leader="underscore" w:pos="9072"/>
        </w:tabs>
        <w:spacing w:line="360" w:lineRule="auto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Születési név:</w:t>
      </w:r>
      <w:r w:rsidRPr="00AC6395">
        <w:rPr>
          <w:rFonts w:ascii="Franklin Gothic Book" w:hAnsi="Franklin Gothic Book"/>
          <w:iCs/>
          <w:sz w:val="20"/>
          <w:szCs w:val="20"/>
        </w:rPr>
        <w:tab/>
      </w:r>
    </w:p>
    <w:p w14:paraId="5F3B6F69" w14:textId="77777777" w:rsidR="004F6A35" w:rsidRPr="00AC6395" w:rsidRDefault="004F6A35" w:rsidP="00132784">
      <w:pPr>
        <w:tabs>
          <w:tab w:val="right" w:leader="underscore" w:pos="9072"/>
        </w:tabs>
        <w:spacing w:line="360" w:lineRule="auto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Születési hely, idő:</w:t>
      </w:r>
      <w:r w:rsidRPr="00AC6395">
        <w:rPr>
          <w:rFonts w:ascii="Franklin Gothic Book" w:hAnsi="Franklin Gothic Book"/>
          <w:iCs/>
          <w:sz w:val="20"/>
          <w:szCs w:val="20"/>
        </w:rPr>
        <w:tab/>
      </w:r>
    </w:p>
    <w:p w14:paraId="062DF13B" w14:textId="77777777" w:rsidR="004F6A35" w:rsidRPr="00AC6395" w:rsidRDefault="004F6A35" w:rsidP="00132784">
      <w:pPr>
        <w:tabs>
          <w:tab w:val="right" w:leader="underscore" w:pos="9072"/>
        </w:tabs>
        <w:spacing w:line="360" w:lineRule="auto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Anyja neve:</w:t>
      </w:r>
      <w:r w:rsidRPr="00AC6395">
        <w:rPr>
          <w:rFonts w:ascii="Franklin Gothic Book" w:hAnsi="Franklin Gothic Book"/>
          <w:iCs/>
          <w:sz w:val="20"/>
          <w:szCs w:val="20"/>
        </w:rPr>
        <w:tab/>
      </w:r>
    </w:p>
    <w:p w14:paraId="2B8C0EFF" w14:textId="77777777" w:rsidR="004F6A35" w:rsidRPr="00AC6395" w:rsidRDefault="004F6A35" w:rsidP="00132784">
      <w:pPr>
        <w:tabs>
          <w:tab w:val="right" w:leader="underscore" w:pos="9072"/>
        </w:tabs>
        <w:spacing w:line="360" w:lineRule="auto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Lakcím:</w:t>
      </w:r>
      <w:r w:rsidR="00AE4E28" w:rsidRPr="00AC6395">
        <w:rPr>
          <w:rFonts w:ascii="Franklin Gothic Book" w:hAnsi="Franklin Gothic Book"/>
          <w:iCs/>
          <w:sz w:val="20"/>
          <w:szCs w:val="20"/>
        </w:rPr>
        <w:t xml:space="preserve"> </w:t>
      </w:r>
      <w:r w:rsidRPr="00AC6395">
        <w:rPr>
          <w:rFonts w:ascii="Franklin Gothic Book" w:hAnsi="Franklin Gothic Book"/>
          <w:iCs/>
          <w:sz w:val="20"/>
          <w:szCs w:val="20"/>
        </w:rPr>
        <w:tab/>
      </w:r>
    </w:p>
    <w:p w14:paraId="372806B5" w14:textId="77777777" w:rsidR="004F6A35" w:rsidRPr="00AC6395" w:rsidRDefault="004F6A35" w:rsidP="00132784">
      <w:pPr>
        <w:spacing w:line="360" w:lineRule="auto"/>
        <w:rPr>
          <w:rFonts w:ascii="Franklin Gothic Book" w:hAnsi="Franklin Gothic Book"/>
          <w:iCs/>
          <w:sz w:val="20"/>
          <w:szCs w:val="20"/>
        </w:rPr>
      </w:pPr>
    </w:p>
    <w:p w14:paraId="15961ED4" w14:textId="77777777" w:rsidR="004F6A35" w:rsidRPr="00AC6395" w:rsidRDefault="004F6A35" w:rsidP="00132784">
      <w:pPr>
        <w:spacing w:line="360" w:lineRule="auto"/>
        <w:jc w:val="both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Büntetőjogi felelősségem tudatában nyilatkozom az alábbi tényekről, és aláírásommal igazolom, hogy az általam megadott adatok a valóságnak megfelelnek:</w:t>
      </w:r>
    </w:p>
    <w:p w14:paraId="3B297306" w14:textId="77777777" w:rsidR="004F6A35" w:rsidRPr="00AC6395" w:rsidRDefault="004F6A35" w:rsidP="00132784">
      <w:pPr>
        <w:numPr>
          <w:ilvl w:val="0"/>
          <w:numId w:val="4"/>
        </w:numPr>
        <w:spacing w:line="360" w:lineRule="auto"/>
        <w:ind w:left="568" w:hanging="284"/>
        <w:jc w:val="both"/>
        <w:rPr>
          <w:rFonts w:ascii="Franklin Gothic Book" w:hAnsi="Franklin Gothic Book"/>
          <w:iCs/>
          <w:color w:val="000000"/>
          <w:sz w:val="20"/>
          <w:szCs w:val="20"/>
        </w:rPr>
      </w:pPr>
      <w:r w:rsidRPr="00AC6395">
        <w:rPr>
          <w:rFonts w:ascii="Franklin Gothic Book" w:hAnsi="Franklin Gothic Book"/>
          <w:iCs/>
          <w:color w:val="000000"/>
          <w:sz w:val="20"/>
          <w:szCs w:val="20"/>
        </w:rPr>
        <w:t>Büntetlen előéletű vagyok</w:t>
      </w:r>
      <w:bookmarkStart w:id="3" w:name="_Hlk50538400"/>
      <w:r w:rsidR="00A559F7" w:rsidRPr="00AC6395">
        <w:rPr>
          <w:rFonts w:ascii="Franklin Gothic Book" w:hAnsi="Franklin Gothic Book"/>
          <w:iCs/>
          <w:color w:val="000000"/>
          <w:sz w:val="20"/>
          <w:szCs w:val="20"/>
        </w:rPr>
        <w:t>.</w:t>
      </w:r>
    </w:p>
    <w:p w14:paraId="402E7603" w14:textId="77777777" w:rsidR="004F6A35" w:rsidRPr="00AC6395" w:rsidRDefault="004F6A35" w:rsidP="00132784">
      <w:pPr>
        <w:numPr>
          <w:ilvl w:val="0"/>
          <w:numId w:val="4"/>
        </w:numPr>
        <w:spacing w:line="360" w:lineRule="auto"/>
        <w:ind w:left="568" w:hanging="284"/>
        <w:jc w:val="both"/>
        <w:rPr>
          <w:rFonts w:ascii="Franklin Gothic Book" w:hAnsi="Franklin Gothic Book"/>
          <w:iCs/>
          <w:color w:val="000000"/>
          <w:sz w:val="20"/>
          <w:szCs w:val="20"/>
        </w:rPr>
      </w:pPr>
      <w:r w:rsidRPr="00AC6395">
        <w:rPr>
          <w:rFonts w:ascii="Franklin Gothic Book" w:hAnsi="Franklin Gothic Book"/>
          <w:iCs/>
          <w:color w:val="000000"/>
          <w:sz w:val="20"/>
          <w:szCs w:val="20"/>
        </w:rPr>
        <w:t>Nem állok a szakértői tevékenység folytatását kizáró foglalkozástól eltiltás hatálya alatt</w:t>
      </w:r>
      <w:bookmarkEnd w:id="3"/>
      <w:r w:rsidRPr="00AC6395">
        <w:rPr>
          <w:rFonts w:ascii="Franklin Gothic Book" w:hAnsi="Franklin Gothic Book"/>
          <w:iCs/>
          <w:color w:val="000000"/>
          <w:sz w:val="20"/>
          <w:szCs w:val="20"/>
        </w:rPr>
        <w:t>.</w:t>
      </w:r>
    </w:p>
    <w:p w14:paraId="517219D8" w14:textId="211A9954" w:rsidR="004F6A35" w:rsidRPr="00AC6395" w:rsidRDefault="00ED7307" w:rsidP="00132784">
      <w:pPr>
        <w:numPr>
          <w:ilvl w:val="0"/>
          <w:numId w:val="4"/>
        </w:numPr>
        <w:spacing w:line="360" w:lineRule="auto"/>
        <w:ind w:left="568" w:hanging="284"/>
        <w:jc w:val="both"/>
        <w:rPr>
          <w:rFonts w:ascii="Franklin Gothic Book" w:hAnsi="Franklin Gothic Book"/>
          <w:iCs/>
          <w:color w:val="000000"/>
          <w:sz w:val="20"/>
          <w:szCs w:val="20"/>
        </w:rPr>
      </w:pPr>
      <w:r w:rsidRPr="00AC6395">
        <w:rPr>
          <w:rFonts w:ascii="Franklin Gothic Book" w:hAnsi="Franklin Gothic Book"/>
          <w:iCs/>
          <w:color w:val="000000"/>
          <w:sz w:val="20"/>
          <w:szCs w:val="20"/>
        </w:rPr>
        <w:t>V</w:t>
      </w:r>
      <w:r w:rsidR="004F6A35" w:rsidRPr="00AC6395">
        <w:rPr>
          <w:rFonts w:ascii="Franklin Gothic Book" w:hAnsi="Franklin Gothic Book"/>
          <w:iCs/>
          <w:color w:val="000000"/>
          <w:sz w:val="20"/>
          <w:szCs w:val="20"/>
        </w:rPr>
        <w:t>állalom, hogy részt veszek az IKK Innovatív Képzéstámogató Központ</w:t>
      </w:r>
      <w:r w:rsidR="00F62537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 Nonprofit</w:t>
      </w:r>
      <w:r w:rsidR="004F6A35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 Z</w:t>
      </w:r>
      <w:r w:rsidR="0067302D" w:rsidRPr="00AC6395">
        <w:rPr>
          <w:rFonts w:ascii="Franklin Gothic Book" w:hAnsi="Franklin Gothic Book"/>
          <w:iCs/>
          <w:color w:val="000000"/>
          <w:sz w:val="20"/>
          <w:szCs w:val="20"/>
        </w:rPr>
        <w:t>ártkörűen Működő Részvénytársaság</w:t>
      </w:r>
      <w:r w:rsidR="004F6A35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 által </w:t>
      </w:r>
      <w:r w:rsidR="00196C3F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szakértőknek </w:t>
      </w:r>
      <w:r w:rsidR="004F6A35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szervezett </w:t>
      </w:r>
      <w:r w:rsidR="006936B8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ismeretnyújtó és ismeretmegújító </w:t>
      </w:r>
      <w:r w:rsidR="004F6A35" w:rsidRPr="00AC6395">
        <w:rPr>
          <w:rFonts w:ascii="Franklin Gothic Book" w:hAnsi="Franklin Gothic Book"/>
          <w:iCs/>
          <w:color w:val="000000"/>
          <w:sz w:val="20"/>
          <w:szCs w:val="20"/>
        </w:rPr>
        <w:t>továbbképzése</w:t>
      </w:r>
      <w:r w:rsidR="00245F60" w:rsidRPr="00AC6395">
        <w:rPr>
          <w:rFonts w:ascii="Franklin Gothic Book" w:hAnsi="Franklin Gothic Book"/>
          <w:iCs/>
          <w:color w:val="000000"/>
          <w:sz w:val="20"/>
          <w:szCs w:val="20"/>
        </w:rPr>
        <w:t>ken</w:t>
      </w:r>
      <w:r w:rsidR="004F6A35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, annak költségét </w:t>
      </w:r>
      <w:r w:rsidR="00245F60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(amennyiben van ilyen) </w:t>
      </w:r>
      <w:r w:rsidR="004F6A35" w:rsidRPr="00AC6395">
        <w:rPr>
          <w:rFonts w:ascii="Franklin Gothic Book" w:hAnsi="Franklin Gothic Book"/>
          <w:iCs/>
          <w:color w:val="000000"/>
          <w:sz w:val="20"/>
          <w:szCs w:val="20"/>
        </w:rPr>
        <w:t>vállalom és az ott megszerzett tudásomról számot adok.</w:t>
      </w:r>
    </w:p>
    <w:p w14:paraId="0905A8AC" w14:textId="3C3D085F" w:rsidR="00245F60" w:rsidRPr="00AC6395" w:rsidRDefault="004F6A35" w:rsidP="00132784">
      <w:pPr>
        <w:numPr>
          <w:ilvl w:val="0"/>
          <w:numId w:val="4"/>
        </w:numPr>
        <w:spacing w:line="360" w:lineRule="auto"/>
        <w:ind w:left="568" w:hanging="284"/>
        <w:jc w:val="both"/>
        <w:rPr>
          <w:rFonts w:ascii="Franklin Gothic Book" w:hAnsi="Franklin Gothic Book"/>
          <w:iCs/>
          <w:color w:val="000000"/>
          <w:sz w:val="20"/>
          <w:szCs w:val="20"/>
        </w:rPr>
      </w:pPr>
      <w:r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Rendelkezem a pályázatomban leírt végzettségekkel és </w:t>
      </w:r>
      <w:r w:rsidR="001A0E89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szakirányú </w:t>
      </w:r>
      <w:r w:rsidRPr="00AC6395">
        <w:rPr>
          <w:rFonts w:ascii="Franklin Gothic Book" w:hAnsi="Franklin Gothic Book"/>
          <w:iCs/>
          <w:color w:val="000000"/>
          <w:sz w:val="20"/>
          <w:szCs w:val="20"/>
        </w:rPr>
        <w:t>szakmai</w:t>
      </w:r>
      <w:r w:rsidR="001A0E89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 tapasztalattal</w:t>
      </w:r>
      <w:r w:rsidRPr="00AC6395">
        <w:rPr>
          <w:rFonts w:ascii="Franklin Gothic Book" w:hAnsi="Franklin Gothic Book"/>
          <w:iCs/>
          <w:color w:val="000000"/>
          <w:sz w:val="20"/>
          <w:szCs w:val="20"/>
        </w:rPr>
        <w:t>.</w:t>
      </w:r>
    </w:p>
    <w:p w14:paraId="39249405" w14:textId="3CA564F9" w:rsidR="004F6A35" w:rsidRDefault="004F6A35" w:rsidP="00132784">
      <w:pPr>
        <w:numPr>
          <w:ilvl w:val="0"/>
          <w:numId w:val="4"/>
        </w:numPr>
        <w:spacing w:line="360" w:lineRule="auto"/>
        <w:ind w:left="568" w:hanging="284"/>
        <w:jc w:val="both"/>
        <w:rPr>
          <w:rFonts w:ascii="Franklin Gothic Book" w:hAnsi="Franklin Gothic Book"/>
          <w:iCs/>
          <w:color w:val="000000"/>
          <w:sz w:val="20"/>
          <w:szCs w:val="20"/>
        </w:rPr>
      </w:pPr>
      <w:r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A pályázati anyagom beadásával hozzájárulok, hogy személyi adataimat a hatályos jogszabályi előírások betartása mellett (GDPR) az IKK Innovatív Képzéstámogató Központ </w:t>
      </w:r>
      <w:r w:rsidR="00F62537"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Nonprofit </w:t>
      </w:r>
      <w:r w:rsidRPr="00AC6395">
        <w:rPr>
          <w:rFonts w:ascii="Franklin Gothic Book" w:hAnsi="Franklin Gothic Book"/>
          <w:iCs/>
          <w:color w:val="000000"/>
          <w:sz w:val="20"/>
          <w:szCs w:val="20"/>
        </w:rPr>
        <w:t>Z</w:t>
      </w:r>
      <w:r w:rsidR="0067302D" w:rsidRPr="00AC6395">
        <w:rPr>
          <w:rFonts w:ascii="Franklin Gothic Book" w:hAnsi="Franklin Gothic Book"/>
          <w:iCs/>
          <w:color w:val="000000"/>
          <w:sz w:val="20"/>
          <w:szCs w:val="20"/>
        </w:rPr>
        <w:t>ártkörűen Működő Részvénytársaság</w:t>
      </w:r>
      <w:r w:rsidRPr="00AC6395">
        <w:rPr>
          <w:rFonts w:ascii="Franklin Gothic Book" w:hAnsi="Franklin Gothic Book"/>
          <w:iCs/>
          <w:color w:val="000000"/>
          <w:sz w:val="20"/>
          <w:szCs w:val="20"/>
        </w:rPr>
        <w:t xml:space="preserve"> Minősített Szakértői Nyilvántartási rendszer megnevezésű szakértői névjegyzékbe rendezze, tárolja és a pályázatban foglalt céloknak megfelelően felhasználja.</w:t>
      </w:r>
    </w:p>
    <w:p w14:paraId="21E83FAA" w14:textId="77777777" w:rsidR="00137C09" w:rsidRDefault="00137C09" w:rsidP="00137C09">
      <w:pPr>
        <w:spacing w:line="360" w:lineRule="auto"/>
        <w:jc w:val="both"/>
        <w:rPr>
          <w:rFonts w:ascii="Franklin Gothic Book" w:hAnsi="Franklin Gothic Book"/>
          <w:iCs/>
          <w:color w:val="000000"/>
          <w:sz w:val="20"/>
          <w:szCs w:val="20"/>
        </w:rPr>
      </w:pPr>
    </w:p>
    <w:p w14:paraId="3BA3A6C5" w14:textId="77777777" w:rsidR="00137C09" w:rsidRPr="00AC6395" w:rsidRDefault="00137C09" w:rsidP="00137C09">
      <w:pPr>
        <w:spacing w:line="360" w:lineRule="auto"/>
        <w:jc w:val="both"/>
        <w:rPr>
          <w:rFonts w:ascii="Franklin Gothic Book" w:hAnsi="Franklin Gothic Book"/>
          <w:iCs/>
          <w:color w:val="000000"/>
          <w:sz w:val="20"/>
          <w:szCs w:val="20"/>
        </w:rPr>
      </w:pPr>
    </w:p>
    <w:p w14:paraId="4B4F4CDF" w14:textId="4FB7E51E" w:rsidR="004F6A35" w:rsidRDefault="004F6A35" w:rsidP="00132784">
      <w:pPr>
        <w:spacing w:line="360" w:lineRule="auto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Kelt: Budapest, 20……</w:t>
      </w:r>
      <w:r w:rsidR="002333FB" w:rsidRPr="00AC6395">
        <w:rPr>
          <w:rFonts w:ascii="Franklin Gothic Book" w:hAnsi="Franklin Gothic Book"/>
          <w:iCs/>
          <w:sz w:val="20"/>
          <w:szCs w:val="20"/>
        </w:rPr>
        <w:t>……</w:t>
      </w:r>
      <w:r w:rsidRPr="00AC6395">
        <w:rPr>
          <w:rFonts w:ascii="Franklin Gothic Book" w:hAnsi="Franklin Gothic Book"/>
          <w:iCs/>
          <w:sz w:val="20"/>
          <w:szCs w:val="20"/>
        </w:rPr>
        <w:t>. év ……</w:t>
      </w:r>
      <w:r w:rsidR="002333FB" w:rsidRPr="00AC6395">
        <w:rPr>
          <w:rFonts w:ascii="Franklin Gothic Book" w:hAnsi="Franklin Gothic Book"/>
          <w:iCs/>
          <w:sz w:val="20"/>
          <w:szCs w:val="20"/>
        </w:rPr>
        <w:t>……</w:t>
      </w:r>
      <w:r w:rsidRPr="00AC6395">
        <w:rPr>
          <w:rFonts w:ascii="Franklin Gothic Book" w:hAnsi="Franklin Gothic Book"/>
          <w:iCs/>
          <w:sz w:val="20"/>
          <w:szCs w:val="20"/>
        </w:rPr>
        <w:t>. hónap ……</w:t>
      </w:r>
      <w:r w:rsidR="002333FB" w:rsidRPr="00AC6395">
        <w:rPr>
          <w:rFonts w:ascii="Franklin Gothic Book" w:hAnsi="Franklin Gothic Book"/>
          <w:iCs/>
          <w:sz w:val="20"/>
          <w:szCs w:val="20"/>
        </w:rPr>
        <w:t>……</w:t>
      </w:r>
      <w:r w:rsidRPr="00AC6395">
        <w:rPr>
          <w:rFonts w:ascii="Franklin Gothic Book" w:hAnsi="Franklin Gothic Book"/>
          <w:iCs/>
          <w:sz w:val="20"/>
          <w:szCs w:val="20"/>
        </w:rPr>
        <w:t>. nap</w:t>
      </w:r>
    </w:p>
    <w:p w14:paraId="04AF97B3" w14:textId="77777777" w:rsidR="00281E9B" w:rsidRDefault="00281E9B" w:rsidP="00132784">
      <w:pPr>
        <w:spacing w:line="360" w:lineRule="auto"/>
        <w:rPr>
          <w:rFonts w:ascii="Franklin Gothic Book" w:hAnsi="Franklin Gothic Book"/>
          <w:iCs/>
          <w:sz w:val="20"/>
          <w:szCs w:val="20"/>
        </w:rPr>
      </w:pPr>
    </w:p>
    <w:p w14:paraId="523F2670" w14:textId="77777777" w:rsidR="00281E9B" w:rsidRDefault="00281E9B" w:rsidP="00132784">
      <w:pPr>
        <w:spacing w:line="360" w:lineRule="auto"/>
        <w:rPr>
          <w:rFonts w:ascii="Franklin Gothic Book" w:hAnsi="Franklin Gothic Book"/>
          <w:iCs/>
          <w:sz w:val="20"/>
          <w:szCs w:val="20"/>
        </w:rPr>
      </w:pPr>
    </w:p>
    <w:p w14:paraId="668868BD" w14:textId="77777777" w:rsidR="00281E9B" w:rsidRDefault="00281E9B" w:rsidP="00132784">
      <w:pPr>
        <w:spacing w:line="360" w:lineRule="auto"/>
        <w:rPr>
          <w:rFonts w:ascii="Franklin Gothic Book" w:hAnsi="Franklin Gothic Book"/>
          <w:iCs/>
          <w:sz w:val="20"/>
          <w:szCs w:val="20"/>
        </w:rPr>
      </w:pPr>
    </w:p>
    <w:p w14:paraId="691EC361" w14:textId="77777777" w:rsidR="00281E9B" w:rsidRPr="00AC6395" w:rsidRDefault="00281E9B" w:rsidP="00132784">
      <w:pPr>
        <w:spacing w:line="360" w:lineRule="auto"/>
        <w:rPr>
          <w:rFonts w:ascii="Franklin Gothic Book" w:hAnsi="Franklin Gothic Book"/>
          <w:iCs/>
          <w:sz w:val="20"/>
          <w:szCs w:val="20"/>
        </w:rPr>
      </w:pPr>
    </w:p>
    <w:p w14:paraId="3C44E4AC" w14:textId="77777777" w:rsidR="004F6A35" w:rsidRPr="00AC6395" w:rsidRDefault="004F6A35" w:rsidP="00132784">
      <w:pPr>
        <w:spacing w:line="360" w:lineRule="auto"/>
        <w:ind w:left="4536"/>
        <w:jc w:val="center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_________________</w:t>
      </w:r>
    </w:p>
    <w:p w14:paraId="3A057646" w14:textId="77777777" w:rsidR="004F6A35" w:rsidRPr="00AC6395" w:rsidRDefault="004F6A35" w:rsidP="00132784">
      <w:pPr>
        <w:spacing w:line="360" w:lineRule="auto"/>
        <w:ind w:left="4536"/>
        <w:jc w:val="center"/>
        <w:rPr>
          <w:rFonts w:ascii="Franklin Gothic Book" w:hAnsi="Franklin Gothic Book"/>
          <w:iCs/>
          <w:sz w:val="20"/>
          <w:szCs w:val="20"/>
        </w:rPr>
      </w:pPr>
      <w:r w:rsidRPr="00AC6395">
        <w:rPr>
          <w:rFonts w:ascii="Franklin Gothic Book" w:hAnsi="Franklin Gothic Book"/>
          <w:iCs/>
          <w:sz w:val="20"/>
          <w:szCs w:val="20"/>
        </w:rPr>
        <w:t>pályázó aláírása</w:t>
      </w:r>
    </w:p>
    <w:p w14:paraId="7E972275" w14:textId="77777777" w:rsidR="001A0E89" w:rsidRPr="00AC6395" w:rsidRDefault="001A0E89" w:rsidP="00132784">
      <w:pPr>
        <w:spacing w:line="360" w:lineRule="auto"/>
        <w:rPr>
          <w:rFonts w:ascii="Franklin Gothic Book" w:hAnsi="Franklin Gothic Book"/>
          <w:iCs/>
          <w:sz w:val="20"/>
          <w:szCs w:val="20"/>
        </w:rPr>
      </w:pPr>
    </w:p>
    <w:p w14:paraId="072068B2" w14:textId="77777777" w:rsidR="00743070" w:rsidRPr="00AC6395" w:rsidRDefault="00AA13E2" w:rsidP="00132784">
      <w:pPr>
        <w:spacing w:line="360" w:lineRule="auto"/>
        <w:jc w:val="center"/>
        <w:rPr>
          <w:rFonts w:ascii="Franklin Gothic Book" w:hAnsi="Franklin Gothic Book" w:cs="Tahoma"/>
          <w:b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/>
          <w:bCs/>
          <w:iCs/>
          <w:sz w:val="20"/>
          <w:szCs w:val="20"/>
        </w:rPr>
        <w:br w:type="page"/>
      </w:r>
    </w:p>
    <w:p w14:paraId="18678E3C" w14:textId="77777777" w:rsidR="00743070" w:rsidRPr="00AC6395" w:rsidRDefault="00743070" w:rsidP="00132784">
      <w:pPr>
        <w:spacing w:line="360" w:lineRule="auto"/>
        <w:jc w:val="center"/>
        <w:rPr>
          <w:rFonts w:ascii="Franklin Gothic Book" w:hAnsi="Franklin Gothic Book" w:cs="Tahoma"/>
          <w:b/>
          <w:bCs/>
          <w:iCs/>
          <w:sz w:val="20"/>
          <w:szCs w:val="20"/>
        </w:rPr>
      </w:pPr>
    </w:p>
    <w:p w14:paraId="24EF9EE2" w14:textId="7F84C070" w:rsidR="00743070" w:rsidRPr="00AC6395" w:rsidRDefault="00743070" w:rsidP="00132784">
      <w:pPr>
        <w:spacing w:line="360" w:lineRule="auto"/>
        <w:jc w:val="center"/>
        <w:rPr>
          <w:rFonts w:ascii="Franklin Gothic Book" w:hAnsi="Franklin Gothic Book" w:cs="Tahoma"/>
          <w:b/>
          <w:bCs/>
          <w:iCs/>
          <w:sz w:val="20"/>
          <w:szCs w:val="20"/>
        </w:rPr>
      </w:pPr>
      <w:r w:rsidRPr="00AC6395">
        <w:rPr>
          <w:rFonts w:ascii="Franklin Gothic Book" w:hAnsi="Franklin Gothic Book" w:cs="Tahoma"/>
          <w:b/>
          <w:bCs/>
          <w:iCs/>
          <w:sz w:val="20"/>
          <w:szCs w:val="20"/>
        </w:rPr>
        <w:t xml:space="preserve">Az IKK Innovatív Képzéstámogató Központ </w:t>
      </w:r>
      <w:r w:rsidR="00F62537" w:rsidRPr="00AC6395">
        <w:rPr>
          <w:rFonts w:ascii="Franklin Gothic Book" w:hAnsi="Franklin Gothic Book" w:cs="Tahoma"/>
          <w:b/>
          <w:bCs/>
          <w:iCs/>
          <w:sz w:val="20"/>
          <w:szCs w:val="20"/>
        </w:rPr>
        <w:t xml:space="preserve">Nonprofit </w:t>
      </w:r>
      <w:r w:rsidRPr="00AC6395">
        <w:rPr>
          <w:rFonts w:ascii="Franklin Gothic Book" w:hAnsi="Franklin Gothic Book" w:cs="Tahoma"/>
          <w:b/>
          <w:bCs/>
          <w:iCs/>
          <w:sz w:val="20"/>
          <w:szCs w:val="20"/>
        </w:rPr>
        <w:t>Z</w:t>
      </w:r>
      <w:r w:rsidR="0067302D" w:rsidRPr="00AC6395">
        <w:rPr>
          <w:rFonts w:ascii="Franklin Gothic Book" w:hAnsi="Franklin Gothic Book" w:cs="Tahoma"/>
          <w:b/>
          <w:bCs/>
          <w:iCs/>
          <w:sz w:val="20"/>
          <w:szCs w:val="20"/>
        </w:rPr>
        <w:t>ártkörűen Működő Részvénytársaság</w:t>
      </w:r>
      <w:r w:rsidRPr="00AC6395">
        <w:rPr>
          <w:rFonts w:ascii="Franklin Gothic Book" w:hAnsi="Franklin Gothic Book" w:cs="Tahoma"/>
          <w:b/>
          <w:bCs/>
          <w:iCs/>
          <w:sz w:val="20"/>
          <w:szCs w:val="20"/>
        </w:rPr>
        <w:t xml:space="preserve"> tölti ki!</w:t>
      </w:r>
    </w:p>
    <w:tbl>
      <w:tblPr>
        <w:tblStyle w:val="Rcsostblzat"/>
        <w:tblpPr w:leftFromText="141" w:rightFromText="141" w:vertAnchor="text" w:horzAnchor="margin" w:tblpY="794"/>
        <w:tblW w:w="9209" w:type="dxa"/>
        <w:tblLook w:val="04A0" w:firstRow="1" w:lastRow="0" w:firstColumn="1" w:lastColumn="0" w:noHBand="0" w:noVBand="1"/>
      </w:tblPr>
      <w:tblGrid>
        <w:gridCol w:w="6091"/>
        <w:gridCol w:w="1559"/>
        <w:gridCol w:w="1559"/>
      </w:tblGrid>
      <w:tr w:rsidR="00743070" w:rsidRPr="00AC6395" w14:paraId="1FEC2003" w14:textId="77777777" w:rsidTr="00B12D51">
        <w:tc>
          <w:tcPr>
            <w:tcW w:w="6091" w:type="dxa"/>
          </w:tcPr>
          <w:p w14:paraId="3FCB406C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  <w:t>Pályázati dokumentáció elemei</w:t>
            </w:r>
          </w:p>
        </w:tc>
        <w:tc>
          <w:tcPr>
            <w:tcW w:w="1559" w:type="dxa"/>
          </w:tcPr>
          <w:p w14:paraId="737348EC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  <w:t>Beküldve</w:t>
            </w:r>
          </w:p>
        </w:tc>
        <w:tc>
          <w:tcPr>
            <w:tcW w:w="1559" w:type="dxa"/>
          </w:tcPr>
          <w:p w14:paraId="28C16FD6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  <w:t>Hiányos</w:t>
            </w:r>
          </w:p>
        </w:tc>
      </w:tr>
      <w:tr w:rsidR="00743070" w:rsidRPr="00AC6395" w14:paraId="422A1ACB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4094E091" w14:textId="3A90891B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  <w:t>Pályázati adatlap</w:t>
            </w:r>
            <w:r w:rsidR="00F46619" w:rsidRPr="00AC6395"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A77ED79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DE09C8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</w:tr>
      <w:tr w:rsidR="00743070" w:rsidRPr="00AC6395" w14:paraId="4F2A9A9E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6452AF1E" w14:textId="7DC065E0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  <w:t>Iskolai végzettségeket, szakképesítéseket igazoló okiratok másolata</w:t>
            </w:r>
            <w:r w:rsidR="00F46619" w:rsidRPr="00AC6395"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  <w:t xml:space="preserve"> (3. pontban feltüntetett információk igazolása)</w:t>
            </w:r>
          </w:p>
        </w:tc>
        <w:tc>
          <w:tcPr>
            <w:tcW w:w="1559" w:type="dxa"/>
            <w:vAlign w:val="center"/>
          </w:tcPr>
          <w:p w14:paraId="5314F5C7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625B200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</w:tr>
      <w:tr w:rsidR="00743070" w:rsidRPr="00AC6395" w14:paraId="6414F92D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0D1B5A9C" w14:textId="495A5C8F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  <w:t>Szakmai ajánlás(ok)</w:t>
            </w:r>
            <w:r w:rsidR="00F46619" w:rsidRPr="00AC6395"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  <w:t xml:space="preserve"> (6. pontban feltüntetett információk igazolása)</w:t>
            </w:r>
          </w:p>
        </w:tc>
        <w:tc>
          <w:tcPr>
            <w:tcW w:w="1559" w:type="dxa"/>
            <w:vAlign w:val="center"/>
          </w:tcPr>
          <w:p w14:paraId="6D6FC732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439AFAA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</w:tr>
      <w:tr w:rsidR="00743070" w:rsidRPr="00AC6395" w14:paraId="19002D6F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1CBD74D1" w14:textId="09352B98" w:rsidR="00743070" w:rsidRPr="00AC6395" w:rsidRDefault="006161F3" w:rsidP="00132784">
            <w:pPr>
              <w:tabs>
                <w:tab w:val="left" w:pos="284"/>
              </w:tabs>
              <w:spacing w:line="360" w:lineRule="auto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  <w:r w:rsidRPr="00AC6395"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  <w:t>Pályázói nyilatkozat (a pályázati adatlap kötelező mellékleteként)</w:t>
            </w:r>
          </w:p>
        </w:tc>
        <w:tc>
          <w:tcPr>
            <w:tcW w:w="1559" w:type="dxa"/>
            <w:vAlign w:val="center"/>
          </w:tcPr>
          <w:p w14:paraId="2B374666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94940B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</w:tr>
      <w:tr w:rsidR="00743070" w:rsidRPr="00AC6395" w14:paraId="1B2C3B84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36DBC116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78B3798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E08A74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</w:tr>
      <w:tr w:rsidR="00743070" w:rsidRPr="00AC6395" w14:paraId="053A07E2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0AF3F359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BCB603E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4380C3B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</w:tr>
      <w:tr w:rsidR="00743070" w:rsidRPr="00AC6395" w14:paraId="3E93BC47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1E4D116A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A1DEB6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E99F5F" w14:textId="77777777" w:rsidR="00743070" w:rsidRPr="00AC6395" w:rsidRDefault="00743070" w:rsidP="00132784">
            <w:pPr>
              <w:tabs>
                <w:tab w:val="left" w:pos="284"/>
              </w:tabs>
              <w:spacing w:line="360" w:lineRule="auto"/>
              <w:jc w:val="center"/>
              <w:rPr>
                <w:rFonts w:ascii="Franklin Gothic Book" w:hAnsi="Franklin Gothic Book" w:cs="Tahoma"/>
                <w:bCs/>
                <w:iCs/>
                <w:sz w:val="20"/>
                <w:szCs w:val="20"/>
              </w:rPr>
            </w:pPr>
          </w:p>
        </w:tc>
      </w:tr>
    </w:tbl>
    <w:p w14:paraId="66EC56E9" w14:textId="5825479B" w:rsidR="005B4AC1" w:rsidRPr="00AC6395" w:rsidRDefault="005B4AC1" w:rsidP="00132784">
      <w:pPr>
        <w:spacing w:line="360" w:lineRule="auto"/>
        <w:jc w:val="center"/>
        <w:rPr>
          <w:rFonts w:ascii="Franklin Gothic Book" w:hAnsi="Franklin Gothic Book"/>
          <w:iCs/>
          <w:sz w:val="20"/>
          <w:szCs w:val="20"/>
        </w:rPr>
      </w:pPr>
    </w:p>
    <w:p w14:paraId="2938DFF9" w14:textId="3EE01445" w:rsidR="006161F3" w:rsidRPr="00AC6395" w:rsidRDefault="006161F3" w:rsidP="00132784">
      <w:pPr>
        <w:spacing w:line="360" w:lineRule="auto"/>
        <w:jc w:val="center"/>
        <w:rPr>
          <w:rFonts w:ascii="Franklin Gothic Book" w:hAnsi="Franklin Gothic Book"/>
          <w:iCs/>
          <w:sz w:val="20"/>
          <w:szCs w:val="20"/>
        </w:rPr>
      </w:pPr>
    </w:p>
    <w:p w14:paraId="35767B20" w14:textId="67BFA818" w:rsidR="006161F3" w:rsidRPr="00AC6395" w:rsidRDefault="006161F3" w:rsidP="00132784">
      <w:pPr>
        <w:spacing w:line="360" w:lineRule="auto"/>
        <w:jc w:val="center"/>
        <w:rPr>
          <w:rFonts w:ascii="Franklin Gothic Book" w:hAnsi="Franklin Gothic Book"/>
          <w:iCs/>
          <w:sz w:val="20"/>
          <w:szCs w:val="20"/>
        </w:rPr>
      </w:pPr>
    </w:p>
    <w:p w14:paraId="3EA09011" w14:textId="1F0084F1" w:rsidR="006161F3" w:rsidRPr="00AC6395" w:rsidRDefault="006161F3" w:rsidP="00132784">
      <w:pPr>
        <w:spacing w:line="360" w:lineRule="auto"/>
        <w:jc w:val="both"/>
        <w:rPr>
          <w:rFonts w:ascii="Franklin Gothic Book" w:hAnsi="Franklin Gothic Book" w:cs="Tahoma"/>
          <w:iCs/>
          <w:sz w:val="20"/>
          <w:szCs w:val="20"/>
        </w:rPr>
      </w:pPr>
      <w:r w:rsidRPr="00AC6395">
        <w:rPr>
          <w:rFonts w:ascii="Franklin Gothic Book" w:hAnsi="Franklin Gothic Book" w:cs="Tahoma"/>
          <w:iCs/>
          <w:sz w:val="20"/>
          <w:szCs w:val="20"/>
        </w:rPr>
        <w:t xml:space="preserve">Budapest, </w:t>
      </w:r>
      <w:r w:rsidR="00C40FA1" w:rsidRPr="00AC6395">
        <w:rPr>
          <w:rFonts w:ascii="Franklin Gothic Book" w:hAnsi="Franklin Gothic Book" w:cs="Tahoma"/>
          <w:iCs/>
          <w:sz w:val="20"/>
          <w:szCs w:val="20"/>
        </w:rPr>
        <w:t>20</w:t>
      </w:r>
      <w:r w:rsidR="00490327" w:rsidRPr="00AC6395">
        <w:rPr>
          <w:rFonts w:ascii="Franklin Gothic Book" w:hAnsi="Franklin Gothic Book" w:cs="Tahoma"/>
          <w:iCs/>
          <w:sz w:val="20"/>
          <w:szCs w:val="20"/>
        </w:rPr>
        <w:t>…</w:t>
      </w:r>
      <w:r w:rsidR="00C40FA1" w:rsidRPr="00AC6395">
        <w:rPr>
          <w:rFonts w:ascii="Franklin Gothic Book" w:hAnsi="Franklin Gothic Book" w:cs="Tahoma"/>
          <w:iCs/>
          <w:sz w:val="20"/>
          <w:szCs w:val="20"/>
        </w:rPr>
        <w:t>. ……………..</w:t>
      </w:r>
    </w:p>
    <w:p w14:paraId="4C2D61C6" w14:textId="53D96D85" w:rsidR="00C40FA1" w:rsidRDefault="00C40FA1" w:rsidP="00132784">
      <w:pPr>
        <w:spacing w:line="360" w:lineRule="auto"/>
        <w:jc w:val="both"/>
        <w:rPr>
          <w:rFonts w:ascii="Franklin Gothic Book" w:hAnsi="Franklin Gothic Book" w:cs="Tahoma"/>
          <w:b/>
          <w:bCs/>
          <w:iCs/>
          <w:sz w:val="20"/>
          <w:szCs w:val="20"/>
        </w:rPr>
      </w:pPr>
    </w:p>
    <w:p w14:paraId="41CCF7B0" w14:textId="77777777" w:rsidR="00281E9B" w:rsidRPr="00AC6395" w:rsidRDefault="00281E9B" w:rsidP="00132784">
      <w:pPr>
        <w:spacing w:line="360" w:lineRule="auto"/>
        <w:jc w:val="both"/>
        <w:rPr>
          <w:rFonts w:ascii="Franklin Gothic Book" w:hAnsi="Franklin Gothic Book" w:cs="Tahoma"/>
          <w:b/>
          <w:bCs/>
          <w:iCs/>
          <w:sz w:val="20"/>
          <w:szCs w:val="20"/>
        </w:rPr>
      </w:pPr>
    </w:p>
    <w:p w14:paraId="574B5F35" w14:textId="61D62BC6" w:rsidR="00C40FA1" w:rsidRPr="00AC6395" w:rsidRDefault="00281E9B" w:rsidP="00132784">
      <w:pPr>
        <w:spacing w:line="360" w:lineRule="auto"/>
        <w:jc w:val="both"/>
        <w:rPr>
          <w:rFonts w:ascii="Franklin Gothic Book" w:hAnsi="Franklin Gothic Book" w:cs="Tahoma"/>
          <w:iCs/>
          <w:sz w:val="20"/>
          <w:szCs w:val="20"/>
        </w:rPr>
      </w:pPr>
      <w:r>
        <w:rPr>
          <w:rFonts w:ascii="Franklin Gothic Book" w:hAnsi="Franklin Gothic Book" w:cs="Tahoma"/>
          <w:iCs/>
          <w:sz w:val="20"/>
          <w:szCs w:val="20"/>
        </w:rPr>
        <w:t xml:space="preserve">             </w:t>
      </w:r>
      <w:r w:rsidR="00C40FA1" w:rsidRPr="00AC6395">
        <w:rPr>
          <w:rFonts w:ascii="Franklin Gothic Book" w:hAnsi="Franklin Gothic Book" w:cs="Tahoma"/>
          <w:iCs/>
          <w:sz w:val="20"/>
          <w:szCs w:val="20"/>
        </w:rPr>
        <w:t>………………………………………..</w:t>
      </w:r>
    </w:p>
    <w:p w14:paraId="1398E16B" w14:textId="2A460641" w:rsidR="00C40FA1" w:rsidRPr="00AC6395" w:rsidRDefault="00C40FA1" w:rsidP="00132784">
      <w:pPr>
        <w:spacing w:line="360" w:lineRule="auto"/>
        <w:jc w:val="both"/>
        <w:rPr>
          <w:rFonts w:ascii="Franklin Gothic Book" w:hAnsi="Franklin Gothic Book" w:cs="Tahoma"/>
          <w:iCs/>
          <w:sz w:val="20"/>
          <w:szCs w:val="20"/>
        </w:rPr>
      </w:pPr>
      <w:r w:rsidRPr="00AC6395">
        <w:rPr>
          <w:rFonts w:ascii="Franklin Gothic Book" w:hAnsi="Franklin Gothic Book" w:cs="Tahoma"/>
          <w:iCs/>
          <w:sz w:val="20"/>
          <w:szCs w:val="20"/>
        </w:rPr>
        <w:t>formai bírálatért felelős munkatárs</w:t>
      </w:r>
      <w:r w:rsidR="00281E9B">
        <w:rPr>
          <w:rFonts w:ascii="Franklin Gothic Book" w:hAnsi="Franklin Gothic Book" w:cs="Tahoma"/>
          <w:iCs/>
          <w:sz w:val="20"/>
          <w:szCs w:val="20"/>
        </w:rPr>
        <w:t xml:space="preserve"> </w:t>
      </w:r>
      <w:r w:rsidRPr="00AC6395">
        <w:rPr>
          <w:rFonts w:ascii="Franklin Gothic Book" w:hAnsi="Franklin Gothic Book" w:cs="Tahoma"/>
          <w:iCs/>
          <w:sz w:val="20"/>
          <w:szCs w:val="20"/>
        </w:rPr>
        <w:t>aláírás</w:t>
      </w:r>
    </w:p>
    <w:sectPr w:rsidR="00C40FA1" w:rsidRPr="00AC6395" w:rsidSect="00276A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851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2CDA7" w14:textId="77777777" w:rsidR="00021E50" w:rsidRDefault="00021E50" w:rsidP="004909A4">
      <w:r>
        <w:separator/>
      </w:r>
    </w:p>
  </w:endnote>
  <w:endnote w:type="continuationSeparator" w:id="0">
    <w:p w14:paraId="36E7C40B" w14:textId="77777777" w:rsidR="00021E50" w:rsidRDefault="00021E50" w:rsidP="004909A4">
      <w:r>
        <w:continuationSeparator/>
      </w:r>
    </w:p>
  </w:endnote>
  <w:endnote w:type="continuationNotice" w:id="1">
    <w:p w14:paraId="063D955B" w14:textId="77777777" w:rsidR="0092627E" w:rsidRDefault="009262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83AC4" w14:textId="3C9B4D36" w:rsidR="00E83762" w:rsidRDefault="00E8376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73009" w14:textId="0DB52614" w:rsidR="00467833" w:rsidRPr="00D46FAC" w:rsidRDefault="00D46FAC" w:rsidP="00D46FAC">
    <w:pPr>
      <w:pStyle w:val="llb"/>
      <w:jc w:val="right"/>
      <w:rPr>
        <w:rFonts w:ascii="Franklin Gothic Book" w:hAnsi="Franklin Gothic Book"/>
        <w:sz w:val="18"/>
        <w:szCs w:val="18"/>
      </w:rPr>
    </w:pPr>
    <w:r w:rsidRPr="00D46FAC">
      <w:rPr>
        <w:rFonts w:ascii="Franklin Gothic Book" w:hAnsi="Franklin Gothic Book"/>
        <w:i/>
        <w:iCs/>
        <w:color w:val="0084F4"/>
        <w:sz w:val="18"/>
        <w:szCs w:val="18"/>
      </w:rPr>
      <w:t>Kezünkben a digitális jövő</w:t>
    </w:r>
    <w:r w:rsidRPr="00D46FAC">
      <w:rPr>
        <w:rFonts w:ascii="Franklin Gothic Book" w:hAnsi="Franklin Gothic Book"/>
        <w:sz w:val="18"/>
        <w:szCs w:val="18"/>
      </w:rPr>
      <w:t xml:space="preserve"> </w:t>
    </w:r>
    <w:r w:rsidRPr="00D46FAC">
      <w:rPr>
        <w:rFonts w:ascii="Franklin Gothic Book" w:hAnsi="Franklin Gothic Book"/>
        <w:sz w:val="18"/>
        <w:szCs w:val="18"/>
      </w:rPr>
      <w:tab/>
    </w:r>
    <w:r w:rsidRPr="00D46FAC">
      <w:rPr>
        <w:rFonts w:ascii="Franklin Gothic Book" w:hAnsi="Franklin Gothic Book"/>
        <w:sz w:val="18"/>
        <w:szCs w:val="18"/>
      </w:rPr>
      <w:tab/>
    </w:r>
    <w:r w:rsidR="00467833" w:rsidRPr="00D46FAC">
      <w:rPr>
        <w:rFonts w:ascii="Franklin Gothic Book" w:hAnsi="Franklin Gothic Book"/>
        <w:sz w:val="18"/>
        <w:szCs w:val="18"/>
      </w:rPr>
      <w:fldChar w:fldCharType="begin"/>
    </w:r>
    <w:r w:rsidR="00467833" w:rsidRPr="00D46FAC">
      <w:rPr>
        <w:rFonts w:ascii="Franklin Gothic Book" w:hAnsi="Franklin Gothic Book"/>
        <w:sz w:val="18"/>
        <w:szCs w:val="18"/>
      </w:rPr>
      <w:instrText>PAGE   \* MERGEFORMAT</w:instrText>
    </w:r>
    <w:r w:rsidR="00467833" w:rsidRPr="00D46FAC">
      <w:rPr>
        <w:rFonts w:ascii="Franklin Gothic Book" w:hAnsi="Franklin Gothic Book"/>
        <w:sz w:val="18"/>
        <w:szCs w:val="18"/>
      </w:rPr>
      <w:fldChar w:fldCharType="separate"/>
    </w:r>
    <w:r w:rsidR="00467833" w:rsidRPr="00D46FAC">
      <w:rPr>
        <w:rFonts w:ascii="Franklin Gothic Book" w:hAnsi="Franklin Gothic Book"/>
        <w:sz w:val="18"/>
        <w:szCs w:val="18"/>
      </w:rPr>
      <w:t>1</w:t>
    </w:r>
    <w:r w:rsidR="00467833" w:rsidRPr="00D46FAC">
      <w:rPr>
        <w:rFonts w:ascii="Franklin Gothic Book" w:hAnsi="Franklin Gothic Book"/>
        <w:sz w:val="18"/>
        <w:szCs w:val="18"/>
      </w:rPr>
      <w:fldChar w:fldCharType="end"/>
    </w:r>
  </w:p>
  <w:p w14:paraId="6CA46F55" w14:textId="4DEB87B9" w:rsidR="004909A4" w:rsidRPr="0060773B" w:rsidRDefault="004909A4" w:rsidP="0060773B">
    <w:pPr>
      <w:pStyle w:val="llb"/>
      <w:ind w:left="-567" w:right="360"/>
      <w:rPr>
        <w:rFonts w:ascii="Franklin Gothic Book" w:hAnsi="Franklin Gothic Book"/>
        <w:i/>
        <w:iCs/>
        <w:color w:val="0084F4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81F21" w14:textId="3EF1F48C" w:rsidR="00E83762" w:rsidRDefault="00E837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324D0" w14:textId="77777777" w:rsidR="00021E50" w:rsidRDefault="00021E50" w:rsidP="004909A4">
      <w:r>
        <w:separator/>
      </w:r>
    </w:p>
  </w:footnote>
  <w:footnote w:type="continuationSeparator" w:id="0">
    <w:p w14:paraId="66747A5B" w14:textId="77777777" w:rsidR="00021E50" w:rsidRDefault="00021E50" w:rsidP="004909A4">
      <w:r>
        <w:continuationSeparator/>
      </w:r>
    </w:p>
  </w:footnote>
  <w:footnote w:type="continuationNotice" w:id="1">
    <w:p w14:paraId="5ACFBBCA" w14:textId="77777777" w:rsidR="0092627E" w:rsidRDefault="009262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csostblzat"/>
      <w:tblW w:w="102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2214"/>
      <w:gridCol w:w="2789"/>
    </w:tblGrid>
    <w:tr w:rsidR="007646B5" w14:paraId="5878E2F3" w14:textId="77777777" w:rsidTr="00D5625F">
      <w:trPr>
        <w:trHeight w:val="979"/>
      </w:trPr>
      <w:tc>
        <w:tcPr>
          <w:tcW w:w="5203" w:type="dxa"/>
        </w:tcPr>
        <w:p w14:paraId="1C887A2C" w14:textId="52D5B270" w:rsidR="007646B5" w:rsidRDefault="007646B5" w:rsidP="007646B5">
          <w:pPr>
            <w:pStyle w:val="lfej"/>
            <w:tabs>
              <w:tab w:val="clear" w:pos="4536"/>
              <w:tab w:val="center" w:pos="460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IKK</w:t>
          </w:r>
          <w:r w:rsidR="00F62537">
            <w:rPr>
              <w:rFonts w:ascii="Franklin Gothic Book" w:hAnsi="Franklin Gothic Book"/>
              <w:color w:val="5E6983"/>
              <w:sz w:val="20"/>
              <w:szCs w:val="20"/>
            </w:rPr>
            <w:t xml:space="preserve"> Nonprofit</w:t>
          </w:r>
          <w:r>
            <w:rPr>
              <w:rFonts w:ascii="Franklin Gothic Book" w:hAnsi="Franklin Gothic Book"/>
              <w:color w:val="5E6983"/>
              <w:sz w:val="20"/>
              <w:szCs w:val="20"/>
            </w:rPr>
            <w:t xml:space="preserve"> Zrt.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br/>
            <w:t>H-10</w:t>
          </w:r>
          <w:r>
            <w:rPr>
              <w:rFonts w:ascii="Franklin Gothic Book" w:hAnsi="Franklin Gothic Book"/>
              <w:color w:val="5E6983"/>
              <w:sz w:val="20"/>
              <w:szCs w:val="20"/>
            </w:rPr>
            <w:t>33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 xml:space="preserve"> Budapest, </w:t>
          </w:r>
          <w:r>
            <w:rPr>
              <w:rFonts w:ascii="Franklin Gothic Book" w:hAnsi="Franklin Gothic Book"/>
              <w:color w:val="5E6983"/>
              <w:sz w:val="20"/>
              <w:szCs w:val="20"/>
            </w:rPr>
            <w:t>Szőlőkert utca 9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.</w:t>
          </w:r>
        </w:p>
        <w:p w14:paraId="3AC399A4" w14:textId="77777777" w:rsidR="007646B5" w:rsidRPr="00CD731C" w:rsidRDefault="007646B5" w:rsidP="007646B5">
          <w:pPr>
            <w:pStyle w:val="lfej"/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90209">
            <w:rPr>
              <w:rFonts w:ascii="Franklin Gothic Book" w:hAnsi="Franklin Gothic Book"/>
              <w:color w:val="5E6983"/>
              <w:sz w:val="20"/>
              <w:szCs w:val="20"/>
            </w:rPr>
            <w:t>H-1243 Budapest, Pf.: 669</w:t>
          </w:r>
        </w:p>
        <w:p w14:paraId="7CE9F022" w14:textId="77777777" w:rsidR="007646B5" w:rsidRPr="00CD731C" w:rsidRDefault="007646B5" w:rsidP="007646B5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ikk.hu | iroda@ikk.hu</w:t>
          </w:r>
        </w:p>
        <w:p w14:paraId="35AE3419" w14:textId="77777777" w:rsidR="007646B5" w:rsidRDefault="007646B5" w:rsidP="007646B5">
          <w:pPr>
            <w:pStyle w:val="lfej"/>
          </w:pPr>
        </w:p>
      </w:tc>
      <w:tc>
        <w:tcPr>
          <w:tcW w:w="2214" w:type="dxa"/>
        </w:tcPr>
        <w:p w14:paraId="771184B6" w14:textId="77777777" w:rsidR="007646B5" w:rsidRDefault="007646B5" w:rsidP="007646B5">
          <w:pPr>
            <w:pStyle w:val="lfej"/>
          </w:pPr>
        </w:p>
      </w:tc>
      <w:tc>
        <w:tcPr>
          <w:tcW w:w="2789" w:type="dxa"/>
        </w:tcPr>
        <w:p w14:paraId="761D2DF4" w14:textId="77777777" w:rsidR="007646B5" w:rsidRPr="009C341D" w:rsidRDefault="007646B5" w:rsidP="007646B5">
          <w:pPr>
            <w:pStyle w:val="lfej"/>
            <w:rPr>
              <w:rFonts w:ascii="Franklin Gothic Book" w:hAnsi="Franklin Gothic Book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39808" behindDoc="0" locked="0" layoutInCell="1" allowOverlap="1" wp14:anchorId="30A7611D" wp14:editId="20457166">
                <wp:simplePos x="0" y="0"/>
                <wp:positionH relativeFrom="column">
                  <wp:posOffset>530225</wp:posOffset>
                </wp:positionH>
                <wp:positionV relativeFrom="paragraph">
                  <wp:posOffset>208915</wp:posOffset>
                </wp:positionV>
                <wp:extent cx="1047750" cy="390525"/>
                <wp:effectExtent l="0" t="0" r="0" b="9525"/>
                <wp:wrapSquare wrapText="bothSides"/>
                <wp:docPr id="1420310023" name="Kép 1420310023" descr="A képen Grafika, Grafikus tervezés, képernyőkép, Betűtípus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0310023" name="Kép 1420310023" descr="A képen Grafika, Grafikus tervezés, képernyőkép, Betűtípus látható&#10;&#10;Automatikusan generált leírás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750" cy="39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3E4DEE4" w14:textId="6C76D017" w:rsidR="00A101E8" w:rsidRDefault="00864E76" w:rsidP="006B662F">
    <w:pPr>
      <w:pStyle w:val="lfej"/>
      <w:jc w:val="right"/>
      <w:rPr>
        <w:rFonts w:ascii="Franklin Gothic Book" w:hAnsi="Franklin Gothic Book"/>
        <w:sz w:val="18"/>
        <w:szCs w:val="18"/>
      </w:rPr>
    </w:pPr>
    <w:r w:rsidRPr="00FB0FF9">
      <w:rPr>
        <w:rFonts w:ascii="Franklin Gothic Book" w:hAnsi="Franklin Gothic Book"/>
        <w:sz w:val="18"/>
        <w:szCs w:val="18"/>
      </w:rPr>
      <w:t xml:space="preserve">MSZNYR eljárásrend </w:t>
    </w:r>
    <w:r w:rsidR="0075060E" w:rsidRPr="00FB0FF9">
      <w:rPr>
        <w:rFonts w:ascii="Franklin Gothic Book" w:hAnsi="Franklin Gothic Book"/>
        <w:sz w:val="18"/>
        <w:szCs w:val="18"/>
      </w:rPr>
      <w:t>2</w:t>
    </w:r>
    <w:r w:rsidR="00BE4D78" w:rsidRPr="00FB0FF9">
      <w:rPr>
        <w:rFonts w:ascii="Franklin Gothic Book" w:hAnsi="Franklin Gothic Book"/>
        <w:sz w:val="18"/>
        <w:szCs w:val="18"/>
      </w:rPr>
      <w:t>.</w:t>
    </w:r>
    <w:r w:rsidRPr="00FB0FF9">
      <w:rPr>
        <w:rFonts w:ascii="Franklin Gothic Book" w:hAnsi="Franklin Gothic Book"/>
        <w:sz w:val="18"/>
        <w:szCs w:val="18"/>
      </w:rPr>
      <w:t xml:space="preserve"> számú melléklete</w:t>
    </w:r>
  </w:p>
  <w:p w14:paraId="58FDF00C" w14:textId="77777777" w:rsidR="00132784" w:rsidRDefault="00132784" w:rsidP="006B662F">
    <w:pPr>
      <w:pStyle w:val="lfej"/>
      <w:jc w:val="right"/>
      <w:rPr>
        <w:rFonts w:ascii="Franklin Gothic Book" w:hAnsi="Franklin Gothic Book"/>
        <w:sz w:val="18"/>
        <w:szCs w:val="18"/>
      </w:rPr>
    </w:pPr>
  </w:p>
  <w:p w14:paraId="1EB036EF" w14:textId="77777777" w:rsidR="00132784" w:rsidRPr="00FB0FF9" w:rsidRDefault="00132784" w:rsidP="006B662F">
    <w:pPr>
      <w:pStyle w:val="lfej"/>
      <w:jc w:val="right"/>
      <w:rPr>
        <w:rFonts w:ascii="Franklin Gothic Book" w:hAnsi="Franklin Gothic Book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8554E" w14:textId="2CEDEEE1" w:rsidR="00E83762" w:rsidRDefault="00E8376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62"/>
        </w:tabs>
        <w:ind w:left="762" w:hanging="360"/>
      </w:pPr>
      <w:rPr>
        <w:rFonts w:ascii="StarSymbol" w:hAnsi="Star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02"/>
        </w:tabs>
        <w:ind w:left="1202" w:hanging="720"/>
      </w:pPr>
    </w:lvl>
    <w:lvl w:ilvl="3">
      <w:start w:val="1"/>
      <w:numFmt w:val="decimal"/>
      <w:lvlText w:val="%1.%2.%3.%4."/>
      <w:lvlJc w:val="left"/>
      <w:pPr>
        <w:tabs>
          <w:tab w:val="num" w:pos="1443"/>
        </w:tabs>
        <w:ind w:left="1443" w:hanging="720"/>
      </w:pPr>
    </w:lvl>
    <w:lvl w:ilvl="4">
      <w:start w:val="1"/>
      <w:numFmt w:val="decimal"/>
      <w:lvlText w:val="%1.%2.%3.%4.%5."/>
      <w:lvlJc w:val="left"/>
      <w:pPr>
        <w:tabs>
          <w:tab w:val="num" w:pos="2044"/>
        </w:tabs>
        <w:ind w:left="2044" w:hanging="1080"/>
      </w:pPr>
    </w:lvl>
    <w:lvl w:ilvl="5">
      <w:start w:val="1"/>
      <w:numFmt w:val="decimal"/>
      <w:lvlText w:val="%1.%2.%3.%4.%5.%6."/>
      <w:lvlJc w:val="left"/>
      <w:pPr>
        <w:tabs>
          <w:tab w:val="num" w:pos="2285"/>
        </w:tabs>
        <w:ind w:left="22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6"/>
        </w:tabs>
        <w:ind w:left="288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7"/>
        </w:tabs>
        <w:ind w:left="312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8"/>
        </w:tabs>
        <w:ind w:left="3728" w:hanging="180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772F68"/>
    <w:multiLevelType w:val="multilevel"/>
    <w:tmpl w:val="B406FA44"/>
    <w:styleLink w:val="Stlus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6541C5"/>
    <w:multiLevelType w:val="hybridMultilevel"/>
    <w:tmpl w:val="3CFACA92"/>
    <w:lvl w:ilvl="0" w:tplc="379608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9617F27"/>
    <w:multiLevelType w:val="multilevel"/>
    <w:tmpl w:val="4F12C578"/>
    <w:styleLink w:val="Stlus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CD45E5D"/>
    <w:multiLevelType w:val="hybridMultilevel"/>
    <w:tmpl w:val="9D4882CE"/>
    <w:lvl w:ilvl="0" w:tplc="1CCAC574">
      <w:numFmt w:val="bullet"/>
      <w:lvlText w:val="•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D7919"/>
    <w:multiLevelType w:val="hybridMultilevel"/>
    <w:tmpl w:val="06F674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7A1B71"/>
    <w:multiLevelType w:val="hybridMultilevel"/>
    <w:tmpl w:val="58680742"/>
    <w:lvl w:ilvl="0" w:tplc="FC1A254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440E42"/>
    <w:multiLevelType w:val="hybridMultilevel"/>
    <w:tmpl w:val="53AC6218"/>
    <w:lvl w:ilvl="0" w:tplc="193EC656">
      <w:start w:val="1"/>
      <w:numFmt w:val="decimal"/>
      <w:lvlText w:val="%1."/>
      <w:lvlJc w:val="left"/>
      <w:pPr>
        <w:ind w:left="967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70E268D"/>
    <w:multiLevelType w:val="multilevel"/>
    <w:tmpl w:val="2F88DC20"/>
    <w:numStyleLink w:val="Stlus9"/>
  </w:abstractNum>
  <w:abstractNum w:abstractNumId="11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16456"/>
    <w:multiLevelType w:val="multilevel"/>
    <w:tmpl w:val="B406FA44"/>
    <w:numStyleLink w:val="Stlus3"/>
  </w:abstractNum>
  <w:abstractNum w:abstractNumId="13" w15:restartNumberingAfterBreak="0">
    <w:nsid w:val="221C56A7"/>
    <w:multiLevelType w:val="multilevel"/>
    <w:tmpl w:val="9A5E88E4"/>
    <w:lvl w:ilvl="0">
      <w:start w:val="1"/>
      <w:numFmt w:val="decimal"/>
      <w:lvlText w:val="%1."/>
      <w:lvlJc w:val="left"/>
      <w:pPr>
        <w:ind w:left="720" w:hanging="360"/>
      </w:pPr>
      <w:rPr>
        <w:rFonts w:ascii="Franklin Gothic Book" w:hAnsi="Franklin Gothic Book" w:hint="default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14" w15:restartNumberingAfterBreak="0">
    <w:nsid w:val="24643F47"/>
    <w:multiLevelType w:val="hybridMultilevel"/>
    <w:tmpl w:val="CE203EDC"/>
    <w:lvl w:ilvl="0" w:tplc="040E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06E08"/>
    <w:multiLevelType w:val="hybridMultilevel"/>
    <w:tmpl w:val="F4DAE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1330D"/>
    <w:multiLevelType w:val="hybridMultilevel"/>
    <w:tmpl w:val="80CA449C"/>
    <w:lvl w:ilvl="0" w:tplc="040E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C6D7AE0"/>
    <w:multiLevelType w:val="hybridMultilevel"/>
    <w:tmpl w:val="8FFE660A"/>
    <w:lvl w:ilvl="0" w:tplc="0B04DD1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4548D"/>
    <w:multiLevelType w:val="multilevel"/>
    <w:tmpl w:val="040E001F"/>
    <w:numStyleLink w:val="Stlus2"/>
  </w:abstractNum>
  <w:abstractNum w:abstractNumId="19" w15:restartNumberingAfterBreak="0">
    <w:nsid w:val="32E7755C"/>
    <w:multiLevelType w:val="multilevel"/>
    <w:tmpl w:val="040E001D"/>
    <w:numStyleLink w:val="Stlus6"/>
  </w:abstractNum>
  <w:abstractNum w:abstractNumId="20" w15:restartNumberingAfterBreak="0">
    <w:nsid w:val="336F74A3"/>
    <w:multiLevelType w:val="hybridMultilevel"/>
    <w:tmpl w:val="242E67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E4AD9"/>
    <w:multiLevelType w:val="hybridMultilevel"/>
    <w:tmpl w:val="4D1EF8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90C69"/>
    <w:multiLevelType w:val="multilevel"/>
    <w:tmpl w:val="040E001D"/>
    <w:styleLink w:val="Stlus6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9770E42"/>
    <w:multiLevelType w:val="hybridMultilevel"/>
    <w:tmpl w:val="BB5E94EC"/>
    <w:lvl w:ilvl="0" w:tplc="90DE0C64">
      <w:start w:val="1"/>
      <w:numFmt w:val="lowerLetter"/>
      <w:lvlText w:val="%1)"/>
      <w:lvlJc w:val="left"/>
      <w:pPr>
        <w:ind w:left="720" w:hanging="360"/>
      </w:pPr>
      <w:rPr>
        <w:rFonts w:ascii="Franklin Gothic Book" w:hAnsi="Franklin Gothic Book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05158"/>
    <w:multiLevelType w:val="multilevel"/>
    <w:tmpl w:val="040E001D"/>
    <w:numStyleLink w:val="Stlus7"/>
  </w:abstractNum>
  <w:abstractNum w:abstractNumId="25" w15:restartNumberingAfterBreak="0">
    <w:nsid w:val="4B024900"/>
    <w:multiLevelType w:val="hybridMultilevel"/>
    <w:tmpl w:val="A1F007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837C6"/>
    <w:multiLevelType w:val="hybridMultilevel"/>
    <w:tmpl w:val="B086A534"/>
    <w:lvl w:ilvl="0" w:tplc="5E12344C">
      <w:numFmt w:val="bullet"/>
      <w:lvlText w:val="-"/>
      <w:lvlJc w:val="left"/>
      <w:pPr>
        <w:ind w:left="1789" w:hanging="360"/>
      </w:pPr>
      <w:rPr>
        <w:rFonts w:ascii="Times New Roman" w:eastAsia="Lucida Sans Unicode" w:hAnsi="Times New Roman" w:cs="Times New Roman" w:hint="default"/>
      </w:rPr>
    </w:lvl>
    <w:lvl w:ilvl="1" w:tplc="3D7050A2">
      <w:numFmt w:val="bullet"/>
      <w:lvlText w:val=""/>
      <w:lvlJc w:val="left"/>
      <w:pPr>
        <w:ind w:left="2509" w:hanging="360"/>
      </w:pPr>
      <w:rPr>
        <w:rFonts w:ascii="Symbol" w:eastAsia="Lucida Sans Unicode" w:hAnsi="Symbol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4C4C3FA5"/>
    <w:multiLevelType w:val="hybridMultilevel"/>
    <w:tmpl w:val="846CB6E8"/>
    <w:lvl w:ilvl="0" w:tplc="2A405E6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10554"/>
    <w:multiLevelType w:val="hybridMultilevel"/>
    <w:tmpl w:val="1E9ED8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AD4BD9"/>
    <w:multiLevelType w:val="multilevel"/>
    <w:tmpl w:val="4F12C578"/>
    <w:numStyleLink w:val="Stlus8"/>
  </w:abstractNum>
  <w:abstractNum w:abstractNumId="31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690FEE"/>
    <w:multiLevelType w:val="multilevel"/>
    <w:tmpl w:val="040E001F"/>
    <w:styleLink w:val="Stlus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8741362"/>
    <w:multiLevelType w:val="multilevel"/>
    <w:tmpl w:val="040E001F"/>
    <w:numStyleLink w:val="Stlus5"/>
  </w:abstractNum>
  <w:abstractNum w:abstractNumId="34" w15:restartNumberingAfterBreak="0">
    <w:nsid w:val="5B5F1F50"/>
    <w:multiLevelType w:val="hybridMultilevel"/>
    <w:tmpl w:val="17CA0B72"/>
    <w:lvl w:ilvl="0" w:tplc="040E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C573EA3"/>
    <w:multiLevelType w:val="hybridMultilevel"/>
    <w:tmpl w:val="760E8ADA"/>
    <w:lvl w:ilvl="0" w:tplc="193EC65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E504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07E7B14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30345AA"/>
    <w:multiLevelType w:val="hybridMultilevel"/>
    <w:tmpl w:val="E328134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AD39C3"/>
    <w:multiLevelType w:val="multilevel"/>
    <w:tmpl w:val="6B28400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8" w:hanging="2160"/>
      </w:pPr>
      <w:rPr>
        <w:rFonts w:hint="default"/>
      </w:rPr>
    </w:lvl>
  </w:abstractNum>
  <w:abstractNum w:abstractNumId="40" w15:restartNumberingAfterBreak="0">
    <w:nsid w:val="688A3F76"/>
    <w:multiLevelType w:val="multilevel"/>
    <w:tmpl w:val="040E001D"/>
    <w:styleLink w:val="Stlus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9A06460"/>
    <w:multiLevelType w:val="multilevel"/>
    <w:tmpl w:val="040E001F"/>
    <w:styleLink w:val="Stlus5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F55C5B"/>
    <w:multiLevelType w:val="multilevel"/>
    <w:tmpl w:val="2F88DC20"/>
    <w:styleLink w:val="Stlus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C76488A"/>
    <w:multiLevelType w:val="multilevel"/>
    <w:tmpl w:val="040E001F"/>
    <w:styleLink w:val="Stlus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15029C"/>
    <w:multiLevelType w:val="hybridMultilevel"/>
    <w:tmpl w:val="8F90180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840384"/>
    <w:multiLevelType w:val="multilevel"/>
    <w:tmpl w:val="040E001F"/>
    <w:numStyleLink w:val="Stlus1"/>
  </w:abstractNum>
  <w:abstractNum w:abstractNumId="46" w15:restartNumberingAfterBreak="0">
    <w:nsid w:val="7A3D4365"/>
    <w:multiLevelType w:val="hybridMultilevel"/>
    <w:tmpl w:val="5DBEBD2A"/>
    <w:lvl w:ilvl="0" w:tplc="040E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7" w15:restartNumberingAfterBreak="0">
    <w:nsid w:val="7F052A4B"/>
    <w:multiLevelType w:val="multilevel"/>
    <w:tmpl w:val="040E001D"/>
    <w:styleLink w:val="Stlus4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7439746">
    <w:abstractNumId w:val="0"/>
  </w:num>
  <w:num w:numId="2" w16cid:durableId="2059159571">
    <w:abstractNumId w:val="1"/>
  </w:num>
  <w:num w:numId="3" w16cid:durableId="1108544597">
    <w:abstractNumId w:val="2"/>
  </w:num>
  <w:num w:numId="4" w16cid:durableId="1519734416">
    <w:abstractNumId w:val="29"/>
  </w:num>
  <w:num w:numId="5" w16cid:durableId="957027507">
    <w:abstractNumId w:val="27"/>
  </w:num>
  <w:num w:numId="6" w16cid:durableId="1204244574">
    <w:abstractNumId w:val="31"/>
  </w:num>
  <w:num w:numId="7" w16cid:durableId="1497960904">
    <w:abstractNumId w:val="23"/>
  </w:num>
  <w:num w:numId="8" w16cid:durableId="1511405076">
    <w:abstractNumId w:val="7"/>
  </w:num>
  <w:num w:numId="9" w16cid:durableId="1597909088">
    <w:abstractNumId w:val="6"/>
  </w:num>
  <w:num w:numId="10" w16cid:durableId="388386667">
    <w:abstractNumId w:val="26"/>
  </w:num>
  <w:num w:numId="11" w16cid:durableId="2049991271">
    <w:abstractNumId w:val="34"/>
  </w:num>
  <w:num w:numId="12" w16cid:durableId="1269238214">
    <w:abstractNumId w:val="46"/>
  </w:num>
  <w:num w:numId="13" w16cid:durableId="720135761">
    <w:abstractNumId w:val="16"/>
  </w:num>
  <w:num w:numId="14" w16cid:durableId="2116635003">
    <w:abstractNumId w:val="44"/>
  </w:num>
  <w:num w:numId="15" w16cid:durableId="659038103">
    <w:abstractNumId w:val="38"/>
  </w:num>
  <w:num w:numId="16" w16cid:durableId="152988363">
    <w:abstractNumId w:val="15"/>
  </w:num>
  <w:num w:numId="17" w16cid:durableId="1163230691">
    <w:abstractNumId w:val="28"/>
  </w:num>
  <w:num w:numId="18" w16cid:durableId="1378966735">
    <w:abstractNumId w:val="20"/>
  </w:num>
  <w:num w:numId="19" w16cid:durableId="1044019289">
    <w:abstractNumId w:val="21"/>
  </w:num>
  <w:num w:numId="20" w16cid:durableId="887107512">
    <w:abstractNumId w:val="17"/>
  </w:num>
  <w:num w:numId="21" w16cid:durableId="1956213539">
    <w:abstractNumId w:val="8"/>
  </w:num>
  <w:num w:numId="22" w16cid:durableId="1380978179">
    <w:abstractNumId w:val="36"/>
  </w:num>
  <w:num w:numId="23" w16cid:durableId="1162038998">
    <w:abstractNumId w:val="39"/>
  </w:num>
  <w:num w:numId="24" w16cid:durableId="480393943">
    <w:abstractNumId w:val="13"/>
  </w:num>
  <w:num w:numId="25" w16cid:durableId="36854559">
    <w:abstractNumId w:val="45"/>
  </w:num>
  <w:num w:numId="26" w16cid:durableId="201795756">
    <w:abstractNumId w:val="43"/>
  </w:num>
  <w:num w:numId="27" w16cid:durableId="275869881">
    <w:abstractNumId w:val="18"/>
  </w:num>
  <w:num w:numId="28" w16cid:durableId="1153642998">
    <w:abstractNumId w:val="32"/>
  </w:num>
  <w:num w:numId="29" w16cid:durableId="1878732994">
    <w:abstractNumId w:val="12"/>
  </w:num>
  <w:num w:numId="30" w16cid:durableId="1367101807">
    <w:abstractNumId w:val="3"/>
  </w:num>
  <w:num w:numId="31" w16cid:durableId="1543908179">
    <w:abstractNumId w:val="47"/>
  </w:num>
  <w:num w:numId="32" w16cid:durableId="1138376765">
    <w:abstractNumId w:val="12"/>
    <w:lvlOverride w:ilvl="0">
      <w:lvl w:ilvl="0">
        <w:start w:val="6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33" w16cid:durableId="728919409">
    <w:abstractNumId w:val="37"/>
  </w:num>
  <w:num w:numId="34" w16cid:durableId="1774980206">
    <w:abstractNumId w:val="33"/>
  </w:num>
  <w:num w:numId="35" w16cid:durableId="57747669">
    <w:abstractNumId w:val="41"/>
  </w:num>
  <w:num w:numId="36" w16cid:durableId="469714775">
    <w:abstractNumId w:val="22"/>
  </w:num>
  <w:num w:numId="37" w16cid:durableId="283778638">
    <w:abstractNumId w:val="19"/>
  </w:num>
  <w:num w:numId="38" w16cid:durableId="1519004060">
    <w:abstractNumId w:val="10"/>
    <w:lvlOverride w:ilvl="0">
      <w:lvl w:ilvl="0">
        <w:start w:val="8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bCs w:val="0"/>
        </w:rPr>
      </w:lvl>
    </w:lvlOverride>
  </w:num>
  <w:num w:numId="39" w16cid:durableId="143546544">
    <w:abstractNumId w:val="14"/>
  </w:num>
  <w:num w:numId="40" w16cid:durableId="831531054">
    <w:abstractNumId w:val="25"/>
  </w:num>
  <w:num w:numId="41" w16cid:durableId="965165105">
    <w:abstractNumId w:val="35"/>
  </w:num>
  <w:num w:numId="42" w16cid:durableId="1605114349">
    <w:abstractNumId w:val="9"/>
  </w:num>
  <w:num w:numId="43" w16cid:durableId="1528368594">
    <w:abstractNumId w:val="4"/>
  </w:num>
  <w:num w:numId="44" w16cid:durableId="1723408562">
    <w:abstractNumId w:val="11"/>
  </w:num>
  <w:num w:numId="45" w16cid:durableId="111481549">
    <w:abstractNumId w:val="40"/>
  </w:num>
  <w:num w:numId="46" w16cid:durableId="1952323490">
    <w:abstractNumId w:val="24"/>
  </w:num>
  <w:num w:numId="47" w16cid:durableId="1586957290">
    <w:abstractNumId w:val="30"/>
  </w:num>
  <w:num w:numId="48" w16cid:durableId="876356123">
    <w:abstractNumId w:val="5"/>
  </w:num>
  <w:num w:numId="49" w16cid:durableId="54441034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F38"/>
    <w:rsid w:val="00007DA2"/>
    <w:rsid w:val="00021E50"/>
    <w:rsid w:val="00025402"/>
    <w:rsid w:val="00030564"/>
    <w:rsid w:val="00030A9A"/>
    <w:rsid w:val="00030DE1"/>
    <w:rsid w:val="0003399F"/>
    <w:rsid w:val="000418FB"/>
    <w:rsid w:val="0004686E"/>
    <w:rsid w:val="0006253D"/>
    <w:rsid w:val="000675F6"/>
    <w:rsid w:val="000A41C6"/>
    <w:rsid w:val="000B2F08"/>
    <w:rsid w:val="000B3EC8"/>
    <w:rsid w:val="000B5CE1"/>
    <w:rsid w:val="000B7E14"/>
    <w:rsid w:val="000C060F"/>
    <w:rsid w:val="000C774A"/>
    <w:rsid w:val="000D0C39"/>
    <w:rsid w:val="000D3188"/>
    <w:rsid w:val="000E1507"/>
    <w:rsid w:val="000F5E84"/>
    <w:rsid w:val="00106911"/>
    <w:rsid w:val="00107683"/>
    <w:rsid w:val="0011089A"/>
    <w:rsid w:val="00112F55"/>
    <w:rsid w:val="00114608"/>
    <w:rsid w:val="00121F21"/>
    <w:rsid w:val="001220E9"/>
    <w:rsid w:val="0012552F"/>
    <w:rsid w:val="00132784"/>
    <w:rsid w:val="00137C09"/>
    <w:rsid w:val="00140EC6"/>
    <w:rsid w:val="00157543"/>
    <w:rsid w:val="00160866"/>
    <w:rsid w:val="00171DD4"/>
    <w:rsid w:val="00184902"/>
    <w:rsid w:val="00186E07"/>
    <w:rsid w:val="00196C3F"/>
    <w:rsid w:val="001A0E89"/>
    <w:rsid w:val="001A3BFF"/>
    <w:rsid w:val="001C20BD"/>
    <w:rsid w:val="001C69FE"/>
    <w:rsid w:val="001D0EE8"/>
    <w:rsid w:val="001F010A"/>
    <w:rsid w:val="001F31DF"/>
    <w:rsid w:val="002023CE"/>
    <w:rsid w:val="00216340"/>
    <w:rsid w:val="002333FB"/>
    <w:rsid w:val="00236CA4"/>
    <w:rsid w:val="00245A95"/>
    <w:rsid w:val="00245BB1"/>
    <w:rsid w:val="00245E42"/>
    <w:rsid w:val="00245F60"/>
    <w:rsid w:val="00247F5B"/>
    <w:rsid w:val="002606C9"/>
    <w:rsid w:val="00260792"/>
    <w:rsid w:val="002629DD"/>
    <w:rsid w:val="002630A1"/>
    <w:rsid w:val="00272F38"/>
    <w:rsid w:val="00275B3C"/>
    <w:rsid w:val="00276AFF"/>
    <w:rsid w:val="00276D9C"/>
    <w:rsid w:val="00281E9B"/>
    <w:rsid w:val="002862DF"/>
    <w:rsid w:val="0028700A"/>
    <w:rsid w:val="00292942"/>
    <w:rsid w:val="00294819"/>
    <w:rsid w:val="002A32EE"/>
    <w:rsid w:val="002A4103"/>
    <w:rsid w:val="002B2DDA"/>
    <w:rsid w:val="002C0BA1"/>
    <w:rsid w:val="002C6B2F"/>
    <w:rsid w:val="002D08F1"/>
    <w:rsid w:val="002D46E7"/>
    <w:rsid w:val="002D489C"/>
    <w:rsid w:val="002D4BCA"/>
    <w:rsid w:val="002D64F2"/>
    <w:rsid w:val="002E2A46"/>
    <w:rsid w:val="002E7022"/>
    <w:rsid w:val="002F2B78"/>
    <w:rsid w:val="003003F4"/>
    <w:rsid w:val="00300E68"/>
    <w:rsid w:val="00304683"/>
    <w:rsid w:val="003315B8"/>
    <w:rsid w:val="003375D1"/>
    <w:rsid w:val="003410B1"/>
    <w:rsid w:val="00344076"/>
    <w:rsid w:val="0034614C"/>
    <w:rsid w:val="003474E6"/>
    <w:rsid w:val="00351EFB"/>
    <w:rsid w:val="00353350"/>
    <w:rsid w:val="003546AB"/>
    <w:rsid w:val="00355017"/>
    <w:rsid w:val="0036101C"/>
    <w:rsid w:val="00363B4E"/>
    <w:rsid w:val="00371EDB"/>
    <w:rsid w:val="003931B4"/>
    <w:rsid w:val="003B1FA8"/>
    <w:rsid w:val="003C1B2C"/>
    <w:rsid w:val="003C2E46"/>
    <w:rsid w:val="003D3032"/>
    <w:rsid w:val="003D43C6"/>
    <w:rsid w:val="003E3D89"/>
    <w:rsid w:val="003E7337"/>
    <w:rsid w:val="003F18F7"/>
    <w:rsid w:val="00401CE5"/>
    <w:rsid w:val="00411F95"/>
    <w:rsid w:val="004139CB"/>
    <w:rsid w:val="00414532"/>
    <w:rsid w:val="00425C28"/>
    <w:rsid w:val="00426738"/>
    <w:rsid w:val="00426F5D"/>
    <w:rsid w:val="00440723"/>
    <w:rsid w:val="00451070"/>
    <w:rsid w:val="0045192A"/>
    <w:rsid w:val="004546BB"/>
    <w:rsid w:val="004575AA"/>
    <w:rsid w:val="00457651"/>
    <w:rsid w:val="00467833"/>
    <w:rsid w:val="00483B2A"/>
    <w:rsid w:val="00484CEC"/>
    <w:rsid w:val="00486C39"/>
    <w:rsid w:val="00486D9F"/>
    <w:rsid w:val="0048709D"/>
    <w:rsid w:val="00490327"/>
    <w:rsid w:val="0049081E"/>
    <w:rsid w:val="00490891"/>
    <w:rsid w:val="004909A4"/>
    <w:rsid w:val="00492728"/>
    <w:rsid w:val="004A5D0B"/>
    <w:rsid w:val="004B34C3"/>
    <w:rsid w:val="004B6980"/>
    <w:rsid w:val="004D10E5"/>
    <w:rsid w:val="004D12BA"/>
    <w:rsid w:val="004D23E9"/>
    <w:rsid w:val="004D51C0"/>
    <w:rsid w:val="004F0C9D"/>
    <w:rsid w:val="004F1EA7"/>
    <w:rsid w:val="004F539C"/>
    <w:rsid w:val="004F6A35"/>
    <w:rsid w:val="00504D65"/>
    <w:rsid w:val="005205FF"/>
    <w:rsid w:val="005258FE"/>
    <w:rsid w:val="0053696F"/>
    <w:rsid w:val="005451B2"/>
    <w:rsid w:val="00547B51"/>
    <w:rsid w:val="00550D70"/>
    <w:rsid w:val="00551240"/>
    <w:rsid w:val="005549D8"/>
    <w:rsid w:val="00573521"/>
    <w:rsid w:val="005962A9"/>
    <w:rsid w:val="005A6E0F"/>
    <w:rsid w:val="005B4AC1"/>
    <w:rsid w:val="005C5A47"/>
    <w:rsid w:val="005C76C3"/>
    <w:rsid w:val="005D1D86"/>
    <w:rsid w:val="005F5E62"/>
    <w:rsid w:val="00602E1C"/>
    <w:rsid w:val="006032DE"/>
    <w:rsid w:val="0060773B"/>
    <w:rsid w:val="006161F3"/>
    <w:rsid w:val="006314B5"/>
    <w:rsid w:val="00646A67"/>
    <w:rsid w:val="006531E1"/>
    <w:rsid w:val="006537A5"/>
    <w:rsid w:val="0065426F"/>
    <w:rsid w:val="00663D0F"/>
    <w:rsid w:val="006659FA"/>
    <w:rsid w:val="0067244B"/>
    <w:rsid w:val="0067302D"/>
    <w:rsid w:val="00674B58"/>
    <w:rsid w:val="0067536B"/>
    <w:rsid w:val="0067645C"/>
    <w:rsid w:val="0067777D"/>
    <w:rsid w:val="00687328"/>
    <w:rsid w:val="006936B8"/>
    <w:rsid w:val="00697700"/>
    <w:rsid w:val="006A7987"/>
    <w:rsid w:val="006B662F"/>
    <w:rsid w:val="006B721E"/>
    <w:rsid w:val="006C5083"/>
    <w:rsid w:val="006C63F2"/>
    <w:rsid w:val="006E7C6B"/>
    <w:rsid w:val="006F073D"/>
    <w:rsid w:val="006F6F24"/>
    <w:rsid w:val="00700CE6"/>
    <w:rsid w:val="00701B3D"/>
    <w:rsid w:val="007027B4"/>
    <w:rsid w:val="00703F57"/>
    <w:rsid w:val="00715555"/>
    <w:rsid w:val="0071560F"/>
    <w:rsid w:val="00720E13"/>
    <w:rsid w:val="00723D5D"/>
    <w:rsid w:val="0073594D"/>
    <w:rsid w:val="00743070"/>
    <w:rsid w:val="00744B50"/>
    <w:rsid w:val="00747174"/>
    <w:rsid w:val="0075060E"/>
    <w:rsid w:val="00754DDD"/>
    <w:rsid w:val="00755F1E"/>
    <w:rsid w:val="007646B5"/>
    <w:rsid w:val="0076564D"/>
    <w:rsid w:val="007722D0"/>
    <w:rsid w:val="0077571E"/>
    <w:rsid w:val="00780B3C"/>
    <w:rsid w:val="007A235C"/>
    <w:rsid w:val="007B49C2"/>
    <w:rsid w:val="007B6CE2"/>
    <w:rsid w:val="007C1AEF"/>
    <w:rsid w:val="007C78B8"/>
    <w:rsid w:val="007D420D"/>
    <w:rsid w:val="007D4E2C"/>
    <w:rsid w:val="007E05DD"/>
    <w:rsid w:val="007E0995"/>
    <w:rsid w:val="007F46FC"/>
    <w:rsid w:val="00804FAA"/>
    <w:rsid w:val="008068AD"/>
    <w:rsid w:val="00824BD1"/>
    <w:rsid w:val="008309BF"/>
    <w:rsid w:val="00832ED9"/>
    <w:rsid w:val="00841729"/>
    <w:rsid w:val="00852B98"/>
    <w:rsid w:val="00855E78"/>
    <w:rsid w:val="00857994"/>
    <w:rsid w:val="00860ED7"/>
    <w:rsid w:val="00864E76"/>
    <w:rsid w:val="00870903"/>
    <w:rsid w:val="00874CEF"/>
    <w:rsid w:val="008809B6"/>
    <w:rsid w:val="008A0209"/>
    <w:rsid w:val="008A2DE0"/>
    <w:rsid w:val="008A44FD"/>
    <w:rsid w:val="008B3A30"/>
    <w:rsid w:val="008C7287"/>
    <w:rsid w:val="008E3920"/>
    <w:rsid w:val="008E5CFB"/>
    <w:rsid w:val="008E7267"/>
    <w:rsid w:val="008E7636"/>
    <w:rsid w:val="008E7E33"/>
    <w:rsid w:val="008F56A8"/>
    <w:rsid w:val="00903487"/>
    <w:rsid w:val="009107F3"/>
    <w:rsid w:val="0092627E"/>
    <w:rsid w:val="0095387B"/>
    <w:rsid w:val="00957E99"/>
    <w:rsid w:val="00960213"/>
    <w:rsid w:val="00964481"/>
    <w:rsid w:val="00965350"/>
    <w:rsid w:val="00973548"/>
    <w:rsid w:val="00975630"/>
    <w:rsid w:val="00975E89"/>
    <w:rsid w:val="00977E44"/>
    <w:rsid w:val="00982045"/>
    <w:rsid w:val="009973B6"/>
    <w:rsid w:val="009A200F"/>
    <w:rsid w:val="009B72FD"/>
    <w:rsid w:val="009C0720"/>
    <w:rsid w:val="009C3780"/>
    <w:rsid w:val="009C7264"/>
    <w:rsid w:val="009D0935"/>
    <w:rsid w:val="009F5542"/>
    <w:rsid w:val="00A01FD0"/>
    <w:rsid w:val="00A101E8"/>
    <w:rsid w:val="00A116B9"/>
    <w:rsid w:val="00A17B14"/>
    <w:rsid w:val="00A17DD6"/>
    <w:rsid w:val="00A24080"/>
    <w:rsid w:val="00A26ABF"/>
    <w:rsid w:val="00A35636"/>
    <w:rsid w:val="00A405F3"/>
    <w:rsid w:val="00A50406"/>
    <w:rsid w:val="00A517BC"/>
    <w:rsid w:val="00A559F7"/>
    <w:rsid w:val="00A61905"/>
    <w:rsid w:val="00A7120B"/>
    <w:rsid w:val="00A92E31"/>
    <w:rsid w:val="00A94360"/>
    <w:rsid w:val="00AA13E2"/>
    <w:rsid w:val="00AA3788"/>
    <w:rsid w:val="00AB1BD3"/>
    <w:rsid w:val="00AC6302"/>
    <w:rsid w:val="00AC6395"/>
    <w:rsid w:val="00AC68D8"/>
    <w:rsid w:val="00AC77A3"/>
    <w:rsid w:val="00AD2024"/>
    <w:rsid w:val="00AD3129"/>
    <w:rsid w:val="00AE060A"/>
    <w:rsid w:val="00AE4E28"/>
    <w:rsid w:val="00AE5CF6"/>
    <w:rsid w:val="00AF34C6"/>
    <w:rsid w:val="00B10331"/>
    <w:rsid w:val="00B14DC0"/>
    <w:rsid w:val="00B15785"/>
    <w:rsid w:val="00B16E1A"/>
    <w:rsid w:val="00B50759"/>
    <w:rsid w:val="00B533AF"/>
    <w:rsid w:val="00B824EA"/>
    <w:rsid w:val="00B93A03"/>
    <w:rsid w:val="00B95BE1"/>
    <w:rsid w:val="00BA5B31"/>
    <w:rsid w:val="00BB2458"/>
    <w:rsid w:val="00BC1E30"/>
    <w:rsid w:val="00BC4999"/>
    <w:rsid w:val="00BC679B"/>
    <w:rsid w:val="00BE2588"/>
    <w:rsid w:val="00BE4D78"/>
    <w:rsid w:val="00C04E98"/>
    <w:rsid w:val="00C0571E"/>
    <w:rsid w:val="00C05E0D"/>
    <w:rsid w:val="00C20572"/>
    <w:rsid w:val="00C21A5B"/>
    <w:rsid w:val="00C32D53"/>
    <w:rsid w:val="00C33F16"/>
    <w:rsid w:val="00C356B8"/>
    <w:rsid w:val="00C40A20"/>
    <w:rsid w:val="00C40FA1"/>
    <w:rsid w:val="00C42EAB"/>
    <w:rsid w:val="00C54008"/>
    <w:rsid w:val="00C57A4F"/>
    <w:rsid w:val="00C6649F"/>
    <w:rsid w:val="00C71418"/>
    <w:rsid w:val="00C740EB"/>
    <w:rsid w:val="00C7446F"/>
    <w:rsid w:val="00C7492D"/>
    <w:rsid w:val="00CA00A6"/>
    <w:rsid w:val="00CA2C24"/>
    <w:rsid w:val="00CA5F08"/>
    <w:rsid w:val="00CB0461"/>
    <w:rsid w:val="00CB2059"/>
    <w:rsid w:val="00CC4570"/>
    <w:rsid w:val="00CD63FD"/>
    <w:rsid w:val="00CE0D98"/>
    <w:rsid w:val="00CE5823"/>
    <w:rsid w:val="00CF0255"/>
    <w:rsid w:val="00CF07B7"/>
    <w:rsid w:val="00CF0DD7"/>
    <w:rsid w:val="00CF7644"/>
    <w:rsid w:val="00D005F6"/>
    <w:rsid w:val="00D1150A"/>
    <w:rsid w:val="00D13795"/>
    <w:rsid w:val="00D44B34"/>
    <w:rsid w:val="00D46FAC"/>
    <w:rsid w:val="00D70A45"/>
    <w:rsid w:val="00D70CA6"/>
    <w:rsid w:val="00D72114"/>
    <w:rsid w:val="00D725EA"/>
    <w:rsid w:val="00D750B0"/>
    <w:rsid w:val="00D93E40"/>
    <w:rsid w:val="00D94024"/>
    <w:rsid w:val="00D95824"/>
    <w:rsid w:val="00D95DBE"/>
    <w:rsid w:val="00DA430A"/>
    <w:rsid w:val="00DB0771"/>
    <w:rsid w:val="00DB1989"/>
    <w:rsid w:val="00DB2DE7"/>
    <w:rsid w:val="00DC52F9"/>
    <w:rsid w:val="00DC5804"/>
    <w:rsid w:val="00DD5231"/>
    <w:rsid w:val="00DD54CB"/>
    <w:rsid w:val="00DD6C93"/>
    <w:rsid w:val="00DE34BA"/>
    <w:rsid w:val="00DE7589"/>
    <w:rsid w:val="00DF0A43"/>
    <w:rsid w:val="00DF6107"/>
    <w:rsid w:val="00E06524"/>
    <w:rsid w:val="00E07A36"/>
    <w:rsid w:val="00E13A8D"/>
    <w:rsid w:val="00E1539E"/>
    <w:rsid w:val="00E15F26"/>
    <w:rsid w:val="00E16C48"/>
    <w:rsid w:val="00E22937"/>
    <w:rsid w:val="00E25AA8"/>
    <w:rsid w:val="00E42B4C"/>
    <w:rsid w:val="00E4362A"/>
    <w:rsid w:val="00E464A5"/>
    <w:rsid w:val="00E5133D"/>
    <w:rsid w:val="00E66B7D"/>
    <w:rsid w:val="00E66C76"/>
    <w:rsid w:val="00E67ECD"/>
    <w:rsid w:val="00E77AD8"/>
    <w:rsid w:val="00E83762"/>
    <w:rsid w:val="00E90788"/>
    <w:rsid w:val="00E96AF6"/>
    <w:rsid w:val="00EA6A1F"/>
    <w:rsid w:val="00EC3D4A"/>
    <w:rsid w:val="00EC62B8"/>
    <w:rsid w:val="00ED1F42"/>
    <w:rsid w:val="00ED2537"/>
    <w:rsid w:val="00ED6BD7"/>
    <w:rsid w:val="00ED7307"/>
    <w:rsid w:val="00EE4316"/>
    <w:rsid w:val="00EF1240"/>
    <w:rsid w:val="00F012B8"/>
    <w:rsid w:val="00F05F19"/>
    <w:rsid w:val="00F12E67"/>
    <w:rsid w:val="00F13A04"/>
    <w:rsid w:val="00F16855"/>
    <w:rsid w:val="00F41916"/>
    <w:rsid w:val="00F41BF3"/>
    <w:rsid w:val="00F45B03"/>
    <w:rsid w:val="00F46619"/>
    <w:rsid w:val="00F46DFB"/>
    <w:rsid w:val="00F62537"/>
    <w:rsid w:val="00F726B4"/>
    <w:rsid w:val="00F82F72"/>
    <w:rsid w:val="00FA3470"/>
    <w:rsid w:val="00FB0FF9"/>
    <w:rsid w:val="00FB71B0"/>
    <w:rsid w:val="00FC261F"/>
    <w:rsid w:val="00FC561F"/>
    <w:rsid w:val="00FE6E14"/>
    <w:rsid w:val="00FE715E"/>
    <w:rsid w:val="00FF63F9"/>
    <w:rsid w:val="00FF6A25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CF33F"/>
  <w15:chartTrackingRefBased/>
  <w15:docId w15:val="{7B980B5F-0D2E-48EC-9AB4-407E6DC9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146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120" w:after="120"/>
      <w:jc w:val="center"/>
      <w:outlineLvl w:val="1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2z1">
    <w:name w:val="WW8Num2z1"/>
    <w:rPr>
      <w:b/>
    </w:rPr>
  </w:style>
  <w:style w:type="character" w:customStyle="1" w:styleId="Absatz-Standardschriftart">
    <w:name w:val="Absatz-Standardschriftart"/>
  </w:style>
  <w:style w:type="character" w:customStyle="1" w:styleId="WW8Num3z1">
    <w:name w:val="WW8Num3z1"/>
    <w:rPr>
      <w:b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semiHidden/>
    <w:pPr>
      <w:spacing w:after="120"/>
    </w:pPr>
  </w:style>
  <w:style w:type="paragraph" w:styleId="Lista">
    <w:name w:val="List"/>
    <w:basedOn w:val="Szvegtrzs"/>
    <w:semiHidden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customStyle="1" w:styleId="Szvegtrzs21">
    <w:name w:val="Szövegtörzs 21"/>
    <w:basedOn w:val="Norml"/>
    <w:pPr>
      <w:spacing w:before="120" w:after="120"/>
      <w:jc w:val="center"/>
    </w:pPr>
  </w:style>
  <w:style w:type="paragraph" w:styleId="Szvegtrzsbehzssal">
    <w:name w:val="Body Text Indent"/>
    <w:basedOn w:val="Norml"/>
    <w:link w:val="SzvegtrzsbehzssalChar"/>
    <w:semiHidden/>
    <w:pPr>
      <w:ind w:left="241"/>
      <w:jc w:val="both"/>
    </w:pPr>
    <w:rPr>
      <w:bCs/>
    </w:rPr>
  </w:style>
  <w:style w:type="paragraph" w:customStyle="1" w:styleId="Szvegtrzsbehzssal21">
    <w:name w:val="Szövegtörzs behúzással 21"/>
    <w:basedOn w:val="Norml"/>
    <w:pPr>
      <w:ind w:left="402" w:hanging="198"/>
    </w:p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Nincstrkz">
    <w:name w:val="No Spacing"/>
    <w:uiPriority w:val="1"/>
    <w:qFormat/>
    <w:rsid w:val="00957E99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FC561F"/>
    <w:pPr>
      <w:ind w:left="708"/>
    </w:pPr>
  </w:style>
  <w:style w:type="table" w:styleId="Rcsostblzat">
    <w:name w:val="Table Grid"/>
    <w:basedOn w:val="Normltblzat"/>
    <w:uiPriority w:val="39"/>
    <w:rsid w:val="00F46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575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57543"/>
    <w:rPr>
      <w:rFonts w:ascii="Segoe UI" w:eastAsia="Lucida Sans Unicode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4909A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4909A4"/>
    <w:rPr>
      <w:rFonts w:eastAsia="Lucida Sans Unicode"/>
      <w:sz w:val="24"/>
      <w:szCs w:val="24"/>
    </w:rPr>
  </w:style>
  <w:style w:type="character" w:customStyle="1" w:styleId="lfejChar">
    <w:name w:val="Élőfej Char"/>
    <w:link w:val="lfej"/>
    <w:uiPriority w:val="99"/>
    <w:rsid w:val="00A101E8"/>
    <w:rPr>
      <w:rFonts w:eastAsia="Lucida Sans Unicode"/>
      <w:sz w:val="24"/>
      <w:szCs w:val="24"/>
    </w:rPr>
  </w:style>
  <w:style w:type="paragraph" w:styleId="Vltozat">
    <w:name w:val="Revision"/>
    <w:hidden/>
    <w:uiPriority w:val="99"/>
    <w:semiHidden/>
    <w:rsid w:val="002B2DDA"/>
    <w:rPr>
      <w:rFonts w:eastAsia="Lucida Sans Unicode"/>
      <w:sz w:val="24"/>
      <w:szCs w:val="24"/>
    </w:rPr>
  </w:style>
  <w:style w:type="character" w:customStyle="1" w:styleId="SzvegtrzsbehzssalChar">
    <w:name w:val="Szövegtörzs behúzással Char"/>
    <w:link w:val="Szvegtrzsbehzssal"/>
    <w:semiHidden/>
    <w:rsid w:val="000E1507"/>
    <w:rPr>
      <w:rFonts w:eastAsia="Lucida Sans Unicode"/>
      <w:bCs/>
      <w:sz w:val="24"/>
      <w:szCs w:val="24"/>
    </w:rPr>
  </w:style>
  <w:style w:type="numbering" w:customStyle="1" w:styleId="Stlus1">
    <w:name w:val="Stílus1"/>
    <w:uiPriority w:val="99"/>
    <w:rsid w:val="002862DF"/>
    <w:pPr>
      <w:numPr>
        <w:numId w:val="26"/>
      </w:numPr>
    </w:pPr>
  </w:style>
  <w:style w:type="numbering" w:customStyle="1" w:styleId="Stlus2">
    <w:name w:val="Stílus2"/>
    <w:uiPriority w:val="99"/>
    <w:rsid w:val="002862DF"/>
    <w:pPr>
      <w:numPr>
        <w:numId w:val="28"/>
      </w:numPr>
    </w:pPr>
  </w:style>
  <w:style w:type="numbering" w:customStyle="1" w:styleId="Stlus3">
    <w:name w:val="Stílus3"/>
    <w:uiPriority w:val="99"/>
    <w:rsid w:val="002A32EE"/>
    <w:pPr>
      <w:numPr>
        <w:numId w:val="30"/>
      </w:numPr>
    </w:pPr>
  </w:style>
  <w:style w:type="numbering" w:customStyle="1" w:styleId="Stlus4">
    <w:name w:val="Stílus4"/>
    <w:uiPriority w:val="99"/>
    <w:rsid w:val="002A32EE"/>
    <w:pPr>
      <w:numPr>
        <w:numId w:val="31"/>
      </w:numPr>
    </w:pPr>
  </w:style>
  <w:style w:type="numbering" w:customStyle="1" w:styleId="Stlus5">
    <w:name w:val="Stílus5"/>
    <w:uiPriority w:val="99"/>
    <w:rsid w:val="002A32EE"/>
    <w:pPr>
      <w:numPr>
        <w:numId w:val="35"/>
      </w:numPr>
    </w:pPr>
  </w:style>
  <w:style w:type="numbering" w:customStyle="1" w:styleId="Stlus6">
    <w:name w:val="Stílus6"/>
    <w:uiPriority w:val="99"/>
    <w:rsid w:val="002A32EE"/>
    <w:pPr>
      <w:numPr>
        <w:numId w:val="36"/>
      </w:numPr>
    </w:pPr>
  </w:style>
  <w:style w:type="numbering" w:customStyle="1" w:styleId="Stlus7">
    <w:name w:val="Stílus7"/>
    <w:uiPriority w:val="99"/>
    <w:rsid w:val="00AE4E28"/>
    <w:pPr>
      <w:numPr>
        <w:numId w:val="45"/>
      </w:numPr>
    </w:pPr>
  </w:style>
  <w:style w:type="numbering" w:customStyle="1" w:styleId="Stlus8">
    <w:name w:val="Stílus8"/>
    <w:uiPriority w:val="99"/>
    <w:rsid w:val="00AE4E28"/>
    <w:pPr>
      <w:numPr>
        <w:numId w:val="48"/>
      </w:numPr>
    </w:pPr>
  </w:style>
  <w:style w:type="numbering" w:customStyle="1" w:styleId="Stlus9">
    <w:name w:val="Stílus9"/>
    <w:uiPriority w:val="99"/>
    <w:rsid w:val="00AE4E28"/>
    <w:pPr>
      <w:numPr>
        <w:numId w:val="49"/>
      </w:numPr>
    </w:pPr>
  </w:style>
  <w:style w:type="character" w:styleId="Jegyzethivatkozs">
    <w:name w:val="annotation reference"/>
    <w:basedOn w:val="Bekezdsalapbettpusa"/>
    <w:uiPriority w:val="99"/>
    <w:semiHidden/>
    <w:unhideWhenUsed/>
    <w:rsid w:val="00CF76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F764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F7644"/>
    <w:rPr>
      <w:rFonts w:eastAsia="Lucida Sans Unico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764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7644"/>
    <w:rPr>
      <w:rFonts w:eastAsia="Lucida Sans Unicode"/>
      <w:b/>
      <w:bCs/>
    </w:rPr>
  </w:style>
  <w:style w:type="character" w:customStyle="1" w:styleId="Cmsor1Char">
    <w:name w:val="Címsor 1 Char"/>
    <w:basedOn w:val="Bekezdsalapbettpusa"/>
    <w:link w:val="Cmsor1"/>
    <w:uiPriority w:val="9"/>
    <w:rsid w:val="001146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531E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531E1"/>
    <w:rPr>
      <w:rFonts w:eastAsia="Lucida Sans Unicode"/>
    </w:rPr>
  </w:style>
  <w:style w:type="character" w:styleId="Lbjegyzet-hivatkozs">
    <w:name w:val="footnote reference"/>
    <w:basedOn w:val="Bekezdsalapbettpusa"/>
    <w:uiPriority w:val="99"/>
    <w:semiHidden/>
    <w:unhideWhenUsed/>
    <w:rsid w:val="006531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6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67DAB-374D-474E-8BC2-AE616D9F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822</Words>
  <Characters>6091</Characters>
  <Application>Microsoft Office Word</Application>
  <DocSecurity>0</DocSecurity>
  <Lines>112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cp:lastModifiedBy>Szalai-Varga Vivien</cp:lastModifiedBy>
  <cp:revision>2</cp:revision>
  <cp:lastPrinted>2022-12-16T09:37:00Z</cp:lastPrinted>
  <dcterms:created xsi:type="dcterms:W3CDTF">2024-10-02T14:34:00Z</dcterms:created>
  <dcterms:modified xsi:type="dcterms:W3CDTF">2024-10-02T14:34:00Z</dcterms:modified>
</cp:coreProperties>
</file>