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F75D7" w14:textId="510A3CE5" w:rsidR="003D3032" w:rsidRPr="002629DD" w:rsidRDefault="003D3032" w:rsidP="003D3032">
      <w:pPr>
        <w:spacing w:before="120" w:after="120"/>
        <w:jc w:val="center"/>
        <w:rPr>
          <w:rFonts w:ascii="Franklin Gothic Book" w:hAnsi="Franklin Gothic Book"/>
          <w:b/>
          <w:bCs/>
        </w:rPr>
      </w:pPr>
      <w:r w:rsidRPr="002629DD">
        <w:rPr>
          <w:rFonts w:ascii="Franklin Gothic Book" w:hAnsi="Franklin Gothic Book" w:cs="Tahoma"/>
          <w:b/>
          <w:bCs/>
        </w:rPr>
        <w:t xml:space="preserve">Az </w:t>
      </w:r>
      <w:r w:rsidRPr="002629DD">
        <w:rPr>
          <w:rFonts w:ascii="Franklin Gothic Book" w:hAnsi="Franklin Gothic Book"/>
          <w:b/>
          <w:bCs/>
        </w:rPr>
        <w:t xml:space="preserve">IKK Innovatív Képzéstámogató Központ </w:t>
      </w:r>
      <w:r w:rsidR="00F62537">
        <w:rPr>
          <w:rFonts w:ascii="Franklin Gothic Book" w:hAnsi="Franklin Gothic Book"/>
          <w:b/>
          <w:bCs/>
        </w:rPr>
        <w:t xml:space="preserve">Nonprofit </w:t>
      </w:r>
      <w:r w:rsidRPr="002629DD">
        <w:rPr>
          <w:rFonts w:ascii="Franklin Gothic Book" w:hAnsi="Franklin Gothic Book"/>
          <w:b/>
          <w:bCs/>
        </w:rPr>
        <w:t>Z</w:t>
      </w:r>
      <w:r w:rsidR="007646B5">
        <w:rPr>
          <w:rFonts w:ascii="Franklin Gothic Book" w:hAnsi="Franklin Gothic Book"/>
          <w:b/>
          <w:bCs/>
        </w:rPr>
        <w:t>ártkörűen Működő Részvénytársaság</w:t>
      </w:r>
      <w:r w:rsidRPr="002629DD">
        <w:rPr>
          <w:rFonts w:ascii="Franklin Gothic Book" w:hAnsi="Franklin Gothic Book" w:cs="Tahoma"/>
          <w:b/>
          <w:bCs/>
        </w:rPr>
        <w:t xml:space="preserve"> Szakértői pályázati felhívása</w:t>
      </w:r>
    </w:p>
    <w:p w14:paraId="079A2F39" w14:textId="5B525443" w:rsidR="007027B4" w:rsidRPr="002629DD" w:rsidRDefault="007027B4" w:rsidP="007027B4">
      <w:pPr>
        <w:pStyle w:val="Cmsor2"/>
        <w:spacing w:before="0"/>
        <w:rPr>
          <w:rFonts w:ascii="Franklin Gothic Book" w:hAnsi="Franklin Gothic Book" w:cs="Tahoma"/>
          <w:b/>
          <w:bCs/>
        </w:rPr>
      </w:pPr>
      <w:r w:rsidRPr="002629DD">
        <w:rPr>
          <w:rFonts w:ascii="Franklin Gothic Book" w:hAnsi="Franklin Gothic Book" w:cs="Tahoma"/>
          <w:b/>
          <w:bCs/>
        </w:rPr>
        <w:t xml:space="preserve">PÁLYÁZATI ADATLAP </w:t>
      </w:r>
    </w:p>
    <w:p w14:paraId="41125049" w14:textId="5862F9E0" w:rsidR="00C32D53" w:rsidRDefault="007027B4" w:rsidP="00C32D53">
      <w:pPr>
        <w:pStyle w:val="Szvegtrzs21"/>
        <w:spacing w:before="0" w:after="0"/>
        <w:rPr>
          <w:rFonts w:ascii="Franklin Gothic Book" w:hAnsi="Franklin Gothic Book"/>
          <w:caps/>
        </w:rPr>
      </w:pPr>
      <w:r w:rsidRPr="002629DD">
        <w:rPr>
          <w:rFonts w:ascii="Franklin Gothic Book" w:hAnsi="Franklin Gothic Book"/>
        </w:rPr>
        <w:t>az IKK Innovatív Képzéstámogató Központ</w:t>
      </w:r>
      <w:r w:rsidR="00F62537">
        <w:rPr>
          <w:rFonts w:ascii="Franklin Gothic Book" w:hAnsi="Franklin Gothic Book"/>
        </w:rPr>
        <w:t xml:space="preserve"> Nonprofit</w:t>
      </w:r>
      <w:r w:rsidR="007646B5">
        <w:rPr>
          <w:rFonts w:ascii="Franklin Gothic Book" w:hAnsi="Franklin Gothic Book"/>
        </w:rPr>
        <w:t xml:space="preserve"> Zártkörűen Működő Részvénytársaság</w:t>
      </w:r>
      <w:r w:rsidRPr="002629DD">
        <w:rPr>
          <w:rFonts w:ascii="Franklin Gothic Book" w:hAnsi="Franklin Gothic Book"/>
        </w:rPr>
        <w:t xml:space="preserve"> </w:t>
      </w:r>
    </w:p>
    <w:p w14:paraId="769ECB4C" w14:textId="77777777" w:rsidR="007027B4" w:rsidRPr="002629DD" w:rsidRDefault="007027B4" w:rsidP="007C1AEF">
      <w:pPr>
        <w:pStyle w:val="Szvegtrzs21"/>
        <w:spacing w:before="0" w:after="0"/>
        <w:rPr>
          <w:rFonts w:ascii="Franklin Gothic Book" w:hAnsi="Franklin Gothic Book"/>
          <w:caps/>
        </w:rPr>
      </w:pPr>
      <w:r w:rsidRPr="002629DD">
        <w:rPr>
          <w:rFonts w:ascii="Franklin Gothic Book" w:hAnsi="Franklin Gothic Book"/>
          <w:caps/>
        </w:rPr>
        <w:t xml:space="preserve">Minősített Szakértői Nyilvántartási Rendszerébe </w:t>
      </w:r>
    </w:p>
    <w:p w14:paraId="44EA0717" w14:textId="77777777" w:rsidR="007027B4" w:rsidRDefault="007027B4" w:rsidP="007027B4">
      <w:pPr>
        <w:pStyle w:val="Szvegtrzs21"/>
        <w:spacing w:before="0" w:after="0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történő felvételre</w:t>
      </w:r>
    </w:p>
    <w:p w14:paraId="611EC728" w14:textId="77777777" w:rsidR="00C32D53" w:rsidRPr="002629DD" w:rsidRDefault="00C32D53" w:rsidP="007C1AEF">
      <w:pPr>
        <w:spacing w:before="120" w:after="60"/>
        <w:jc w:val="center"/>
        <w:rPr>
          <w:rFonts w:ascii="Franklin Gothic Book" w:hAnsi="Franklin Gothic Book"/>
        </w:rPr>
      </w:pPr>
      <w:r>
        <w:rPr>
          <w:rFonts w:ascii="Franklin Gothic Book" w:hAnsi="Franklin Gothic Book"/>
        </w:rPr>
        <w:t>K</w:t>
      </w:r>
      <w:r w:rsidRPr="002629DD">
        <w:rPr>
          <w:rFonts w:ascii="Franklin Gothic Book" w:hAnsi="Franklin Gothic Book"/>
        </w:rPr>
        <w:t xml:space="preserve">érjük </w:t>
      </w:r>
      <w:r>
        <w:rPr>
          <w:rFonts w:ascii="Franklin Gothic Book" w:hAnsi="Franklin Gothic Book"/>
        </w:rPr>
        <w:t xml:space="preserve">az adatlapot </w:t>
      </w:r>
      <w:r w:rsidRPr="002629DD">
        <w:rPr>
          <w:rFonts w:ascii="Franklin Gothic Book" w:hAnsi="Franklin Gothic Book"/>
        </w:rPr>
        <w:t>NYOMTATOTT BETŰVEL kitölteni!</w:t>
      </w:r>
    </w:p>
    <w:p w14:paraId="74CB4682" w14:textId="77777777" w:rsidR="003375D1" w:rsidRPr="00B10331" w:rsidRDefault="003375D1" w:rsidP="002862DF">
      <w:pPr>
        <w:numPr>
          <w:ilvl w:val="0"/>
          <w:numId w:val="24"/>
        </w:numPr>
        <w:spacing w:before="120" w:after="120"/>
        <w:ind w:left="284" w:hanging="284"/>
        <w:jc w:val="both"/>
        <w:rPr>
          <w:rFonts w:ascii="Franklin Gothic Book" w:hAnsi="Franklin Gothic Book" w:cs="Tahoma"/>
          <w:bCs/>
          <w:i/>
        </w:rPr>
      </w:pPr>
      <w:r w:rsidRPr="00B10331">
        <w:rPr>
          <w:rFonts w:ascii="Franklin Gothic Book" w:hAnsi="Franklin Gothic Book" w:cs="Tahoma"/>
          <w:bCs/>
          <w:i/>
        </w:rPr>
        <w:t>A kérelmező személyes adatai</w:t>
      </w:r>
    </w:p>
    <w:p w14:paraId="355CE888" w14:textId="77777777" w:rsidR="003375D1" w:rsidRPr="002629DD" w:rsidRDefault="003375D1" w:rsidP="002862DF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Név: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48517442" w14:textId="77777777" w:rsidR="003375D1" w:rsidRPr="002629DD" w:rsidRDefault="003375D1" w:rsidP="002862DF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Születési név: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77E5F36C" w14:textId="77777777" w:rsidR="003375D1" w:rsidRPr="002629DD" w:rsidRDefault="003375D1" w:rsidP="002862DF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Születési hely, idő: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4BB86235" w14:textId="77777777" w:rsidR="003375D1" w:rsidRPr="002629DD" w:rsidRDefault="003375D1" w:rsidP="002862DF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Anyja neve: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7B9C5B59" w14:textId="77777777" w:rsidR="003375D1" w:rsidRPr="002629DD" w:rsidRDefault="003375D1" w:rsidP="002862DF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Állandó lakcíme: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38696C34" w14:textId="77777777" w:rsidR="003375D1" w:rsidRPr="002629DD" w:rsidRDefault="003375D1" w:rsidP="002862DF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Levelezési címe: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3F68DEEF" w14:textId="77777777" w:rsidR="003375D1" w:rsidRPr="002629DD" w:rsidRDefault="003375D1" w:rsidP="002862DF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Telefonszám</w:t>
      </w:r>
      <w:r>
        <w:rPr>
          <w:rFonts w:ascii="Franklin Gothic Book" w:hAnsi="Franklin Gothic Book" w:cs="Tahoma"/>
          <w:bCs w:val="0"/>
        </w:rPr>
        <w:t>/</w:t>
      </w:r>
      <w:r w:rsidRPr="002629DD">
        <w:rPr>
          <w:rFonts w:ascii="Franklin Gothic Book" w:hAnsi="Franklin Gothic Book" w:cs="Tahoma"/>
          <w:bCs w:val="0"/>
        </w:rPr>
        <w:t>mobilszám: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353D3AB6" w14:textId="77777777" w:rsidR="003375D1" w:rsidRPr="002862DF" w:rsidRDefault="003375D1" w:rsidP="002862DF">
      <w:pPr>
        <w:pStyle w:val="Szvegtrzsbehzssal"/>
        <w:numPr>
          <w:ilvl w:val="1"/>
          <w:numId w:val="2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</w:rPr>
      </w:pPr>
      <w:r w:rsidRPr="002862DF">
        <w:rPr>
          <w:rFonts w:ascii="Franklin Gothic Book" w:hAnsi="Franklin Gothic Book" w:cs="Tahoma"/>
          <w:bCs w:val="0"/>
        </w:rPr>
        <w:t>E-mail cím:</w:t>
      </w:r>
      <w:r w:rsidRPr="002862DF">
        <w:rPr>
          <w:rFonts w:ascii="Franklin Gothic Book" w:hAnsi="Franklin Gothic Book" w:cs="Tahoma"/>
          <w:bCs w:val="0"/>
        </w:rPr>
        <w:tab/>
      </w:r>
      <w:r w:rsidRPr="002862DF">
        <w:rPr>
          <w:rFonts w:ascii="Franklin Gothic Book" w:hAnsi="Franklin Gothic Book" w:cs="Tahoma"/>
          <w:bCs w:val="0"/>
        </w:rPr>
        <w:tab/>
      </w:r>
    </w:p>
    <w:p w14:paraId="09022153" w14:textId="77777777" w:rsidR="00903487" w:rsidRPr="006B662F" w:rsidRDefault="008E7267" w:rsidP="002862DF">
      <w:pPr>
        <w:numPr>
          <w:ilvl w:val="0"/>
          <w:numId w:val="24"/>
        </w:numPr>
        <w:spacing w:before="120" w:after="120"/>
        <w:ind w:left="284" w:hanging="284"/>
        <w:jc w:val="both"/>
        <w:rPr>
          <w:rFonts w:ascii="Franklin Gothic Book" w:hAnsi="Franklin Gothic Book" w:cs="Tahoma"/>
          <w:b/>
          <w:i/>
        </w:rPr>
      </w:pPr>
      <w:r w:rsidRPr="006B662F">
        <w:rPr>
          <w:rFonts w:ascii="Franklin Gothic Book" w:hAnsi="Franklin Gothic Book" w:cs="Tahoma"/>
          <w:b/>
          <w:i/>
        </w:rPr>
        <w:t>M</w:t>
      </w:r>
      <w:r w:rsidR="00903487" w:rsidRPr="006B662F">
        <w:rPr>
          <w:rFonts w:ascii="Franklin Gothic Book" w:hAnsi="Franklin Gothic Book" w:cs="Tahoma"/>
          <w:b/>
          <w:i/>
        </w:rPr>
        <w:t>egpályázni kívánt tevékenység</w:t>
      </w:r>
      <w:r w:rsidRPr="006B662F">
        <w:rPr>
          <w:rFonts w:ascii="Franklin Gothic Book" w:hAnsi="Franklin Gothic Book" w:cs="Tahoma"/>
          <w:b/>
          <w:i/>
        </w:rPr>
        <w:t>:</w:t>
      </w:r>
    </w:p>
    <w:p w14:paraId="31C53263" w14:textId="417B87CD" w:rsidR="00903487" w:rsidRPr="006B662F" w:rsidRDefault="002D489C" w:rsidP="007C1AEF">
      <w:pPr>
        <w:spacing w:before="120"/>
        <w:ind w:left="1134"/>
        <w:jc w:val="both"/>
        <w:rPr>
          <w:rFonts w:ascii="Franklin Gothic Book" w:hAnsi="Franklin Gothic Book" w:cs="Tahoma"/>
          <w:b/>
          <w:i/>
          <w:sz w:val="26"/>
          <w:szCs w:val="26"/>
        </w:rPr>
      </w:pPr>
      <w:r w:rsidRPr="006B662F">
        <w:rPr>
          <w:rFonts w:ascii="Franklin Gothic Book" w:hAnsi="Franklin Gothic Book"/>
          <w:b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CF275A" wp14:editId="69C133FE">
                <wp:simplePos x="0" y="0"/>
                <wp:positionH relativeFrom="column">
                  <wp:posOffset>245110</wp:posOffset>
                </wp:positionH>
                <wp:positionV relativeFrom="paragraph">
                  <wp:posOffset>104140</wp:posOffset>
                </wp:positionV>
                <wp:extent cx="163830" cy="129540"/>
                <wp:effectExtent l="12065" t="8890" r="5080" b="13970"/>
                <wp:wrapNone/>
                <wp:docPr id="23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38E74" id="Rectangle 74" o:spid="_x0000_s1026" style="position:absolute;margin-left:19.3pt;margin-top:8.2pt;width:12.9pt;height:10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"/>
            </w:pict>
          </mc:Fallback>
        </mc:AlternateContent>
      </w:r>
      <w:r w:rsidR="0065426F" w:rsidRPr="006B662F">
        <w:rPr>
          <w:rFonts w:ascii="Franklin Gothic Book" w:hAnsi="Franklin Gothic Book" w:cs="Tahoma"/>
          <w:b/>
          <w:i/>
          <w:sz w:val="26"/>
          <w:szCs w:val="26"/>
        </w:rPr>
        <w:t>Vizsgáztat</w:t>
      </w:r>
      <w:r w:rsidR="004D10E5">
        <w:rPr>
          <w:rFonts w:ascii="Franklin Gothic Book" w:hAnsi="Franklin Gothic Book" w:cs="Tahoma"/>
          <w:b/>
          <w:i/>
          <w:sz w:val="26"/>
          <w:szCs w:val="26"/>
        </w:rPr>
        <w:t>ás</w:t>
      </w:r>
      <w:r w:rsidR="0065426F" w:rsidRPr="006B662F">
        <w:rPr>
          <w:rFonts w:ascii="Franklin Gothic Book" w:hAnsi="Franklin Gothic Book" w:cs="Tahoma"/>
          <w:b/>
          <w:i/>
          <w:sz w:val="26"/>
          <w:szCs w:val="26"/>
        </w:rPr>
        <w:t>i tevékenység</w:t>
      </w:r>
    </w:p>
    <w:p w14:paraId="752AD382" w14:textId="2CD1435D" w:rsidR="00903487" w:rsidRPr="006B662F" w:rsidRDefault="002D489C" w:rsidP="007C1AEF">
      <w:pPr>
        <w:ind w:left="1134"/>
        <w:jc w:val="both"/>
        <w:rPr>
          <w:rFonts w:ascii="Franklin Gothic Book" w:hAnsi="Franklin Gothic Book" w:cs="Tahoma"/>
          <w:b/>
          <w:i/>
          <w:sz w:val="26"/>
          <w:szCs w:val="26"/>
        </w:rPr>
      </w:pPr>
      <w:r w:rsidRPr="006B662F">
        <w:rPr>
          <w:rFonts w:ascii="Franklin Gothic Book" w:hAnsi="Franklin Gothic Book" w:cs="Tahoma"/>
          <w:b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256118" wp14:editId="075A4337">
                <wp:simplePos x="0" y="0"/>
                <wp:positionH relativeFrom="column">
                  <wp:posOffset>245110</wp:posOffset>
                </wp:positionH>
                <wp:positionV relativeFrom="paragraph">
                  <wp:posOffset>36830</wp:posOffset>
                </wp:positionV>
                <wp:extent cx="163830" cy="129540"/>
                <wp:effectExtent l="12065" t="13970" r="5080" b="8890"/>
                <wp:wrapNone/>
                <wp:docPr id="2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60D79" id="Rectangle 75" o:spid="_x0000_s1026" style="position:absolute;margin-left:19.3pt;margin-top:2.9pt;width:12.9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"/>
            </w:pict>
          </mc:Fallback>
        </mc:AlternateContent>
      </w:r>
      <w:r w:rsidR="00903487" w:rsidRPr="006B662F">
        <w:rPr>
          <w:rFonts w:ascii="Franklin Gothic Book" w:hAnsi="Franklin Gothic Book" w:cs="Tahoma"/>
          <w:b/>
          <w:i/>
          <w:sz w:val="26"/>
          <w:szCs w:val="26"/>
        </w:rPr>
        <w:t>Tréneri tevékenység</w:t>
      </w:r>
    </w:p>
    <w:p w14:paraId="07011060" w14:textId="052360DD" w:rsidR="0065426F" w:rsidRDefault="002D489C" w:rsidP="007C1AEF">
      <w:pPr>
        <w:ind w:left="1134"/>
        <w:jc w:val="both"/>
        <w:rPr>
          <w:rFonts w:ascii="Franklin Gothic Book" w:hAnsi="Franklin Gothic Book" w:cs="Tahoma"/>
          <w:b/>
          <w:i/>
          <w:sz w:val="26"/>
          <w:szCs w:val="26"/>
        </w:rPr>
      </w:pPr>
      <w:r w:rsidRPr="006B662F">
        <w:rPr>
          <w:rFonts w:ascii="Franklin Gothic Book" w:hAnsi="Franklin Gothic Book" w:cs="Tahoma"/>
          <w:b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0A8E70" wp14:editId="11163983">
                <wp:simplePos x="0" y="0"/>
                <wp:positionH relativeFrom="column">
                  <wp:posOffset>245110</wp:posOffset>
                </wp:positionH>
                <wp:positionV relativeFrom="paragraph">
                  <wp:posOffset>38100</wp:posOffset>
                </wp:positionV>
                <wp:extent cx="163830" cy="129540"/>
                <wp:effectExtent l="12065" t="12065" r="5080" b="10795"/>
                <wp:wrapNone/>
                <wp:docPr id="21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AB361" id="Rectangle 76" o:spid="_x0000_s1026" style="position:absolute;margin-left:19.3pt;margin-top:3pt;width:12.9pt;height:1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"/>
            </w:pict>
          </mc:Fallback>
        </mc:AlternateContent>
      </w:r>
      <w:r w:rsidR="0065426F" w:rsidRPr="006B662F">
        <w:rPr>
          <w:rFonts w:ascii="Franklin Gothic Book" w:hAnsi="Franklin Gothic Book" w:cs="Tahoma"/>
          <w:b/>
          <w:i/>
          <w:sz w:val="26"/>
          <w:szCs w:val="26"/>
        </w:rPr>
        <w:t>Tanácsadói tevékenység</w:t>
      </w:r>
    </w:p>
    <w:p w14:paraId="4EDDE6F3" w14:textId="6459030E" w:rsidR="00780B3C" w:rsidRPr="002862DF" w:rsidRDefault="00780B3C" w:rsidP="002862DF">
      <w:pPr>
        <w:pStyle w:val="Szvegtrzsbehzssal"/>
        <w:numPr>
          <w:ilvl w:val="1"/>
          <w:numId w:val="25"/>
        </w:numPr>
        <w:tabs>
          <w:tab w:val="left" w:pos="709"/>
          <w:tab w:val="left" w:pos="3686"/>
          <w:tab w:val="right" w:leader="underscore" w:pos="9072"/>
        </w:tabs>
        <w:spacing w:before="240" w:after="120"/>
        <w:ind w:left="567" w:hanging="283"/>
        <w:rPr>
          <w:rFonts w:ascii="Franklin Gothic Book" w:hAnsi="Franklin Gothic Book" w:cs="Tahoma"/>
          <w:bCs w:val="0"/>
        </w:rPr>
      </w:pPr>
      <w:bookmarkStart w:id="0" w:name="_Hlk121991258"/>
      <w:r w:rsidRPr="002862DF">
        <w:rPr>
          <w:rFonts w:ascii="Franklin Gothic Book" w:hAnsi="Franklin Gothic Book" w:cs="Tahoma"/>
          <w:bCs w:val="0"/>
        </w:rPr>
        <w:t>Vizsgáztat</w:t>
      </w:r>
      <w:r w:rsidR="004D10E5">
        <w:rPr>
          <w:rFonts w:ascii="Franklin Gothic Book" w:hAnsi="Franklin Gothic Book" w:cs="Tahoma"/>
          <w:bCs w:val="0"/>
        </w:rPr>
        <w:t>ás</w:t>
      </w:r>
      <w:r w:rsidRPr="002862DF">
        <w:rPr>
          <w:rFonts w:ascii="Franklin Gothic Book" w:hAnsi="Franklin Gothic Book" w:cs="Tahoma"/>
          <w:bCs w:val="0"/>
        </w:rPr>
        <w:t>i tevékenység</w:t>
      </w:r>
      <w:r w:rsidR="00C32D53" w:rsidRPr="002862DF">
        <w:rPr>
          <w:rFonts w:ascii="Franklin Gothic Book" w:hAnsi="Franklin Gothic Book" w:cs="Tahoma"/>
          <w:bCs w:val="0"/>
        </w:rPr>
        <w:t xml:space="preserve"> részletezése</w:t>
      </w:r>
      <w:r w:rsidR="00663D0F" w:rsidRPr="002862DF">
        <w:rPr>
          <w:rFonts w:ascii="Franklin Gothic Book" w:hAnsi="Franklin Gothic Book" w:cs="Tahoma"/>
          <w:bCs w:val="0"/>
        </w:rPr>
        <w:t>:</w:t>
      </w:r>
    </w:p>
    <w:bookmarkEnd w:id="0"/>
    <w:p w14:paraId="31F1DB55" w14:textId="77777777" w:rsidR="00780B3C" w:rsidRPr="007C1AEF" w:rsidRDefault="00780B3C" w:rsidP="002A4103">
      <w:pPr>
        <w:numPr>
          <w:ilvl w:val="2"/>
          <w:numId w:val="27"/>
        </w:numPr>
        <w:tabs>
          <w:tab w:val="left" w:pos="1276"/>
        </w:tabs>
        <w:spacing w:before="60" w:after="120"/>
        <w:ind w:left="709" w:hanging="142"/>
        <w:jc w:val="both"/>
        <w:rPr>
          <w:rFonts w:ascii="Franklin Gothic Book" w:hAnsi="Franklin Gothic Book" w:cs="Tahoma"/>
          <w:bCs/>
          <w:iCs/>
        </w:rPr>
      </w:pPr>
      <w:r w:rsidRPr="007C1AEF">
        <w:rPr>
          <w:rFonts w:ascii="Franklin Gothic Book" w:hAnsi="Franklin Gothic Book" w:cs="Tahoma"/>
          <w:bCs/>
          <w:iCs/>
        </w:rPr>
        <w:t>A megpályáz</w:t>
      </w:r>
      <w:r w:rsidR="00663D0F">
        <w:rPr>
          <w:rFonts w:ascii="Franklin Gothic Book" w:hAnsi="Franklin Gothic Book" w:cs="Tahoma"/>
          <w:bCs/>
          <w:iCs/>
        </w:rPr>
        <w:t>ni kívánt</w:t>
      </w:r>
      <w:r w:rsidRPr="007C1AEF">
        <w:rPr>
          <w:rFonts w:ascii="Franklin Gothic Book" w:hAnsi="Franklin Gothic Book" w:cs="Tahoma"/>
          <w:bCs/>
          <w:iCs/>
        </w:rPr>
        <w:t xml:space="preserve"> szakmai terület(</w:t>
      </w:r>
      <w:proofErr w:type="spellStart"/>
      <w:r w:rsidRPr="007C1AEF">
        <w:rPr>
          <w:rFonts w:ascii="Franklin Gothic Book" w:hAnsi="Franklin Gothic Book" w:cs="Tahoma"/>
          <w:bCs/>
          <w:iCs/>
        </w:rPr>
        <w:t>ek</w:t>
      </w:r>
      <w:proofErr w:type="spellEnd"/>
      <w:r w:rsidRPr="007C1AEF">
        <w:rPr>
          <w:rFonts w:ascii="Franklin Gothic Book" w:hAnsi="Franklin Gothic Book" w:cs="Tahoma"/>
          <w:bCs/>
          <w:iCs/>
        </w:rPr>
        <w:t>)</w:t>
      </w:r>
      <w:r w:rsidR="00663D0F">
        <w:rPr>
          <w:rFonts w:ascii="Franklin Gothic Book" w:hAnsi="Franklin Gothic Book" w:cs="Tahoma"/>
          <w:bCs/>
          <w:iCs/>
        </w:rPr>
        <w:t>:</w:t>
      </w:r>
    </w:p>
    <w:p w14:paraId="26782AAA" w14:textId="316440C2" w:rsidR="00780B3C" w:rsidRPr="002629DD" w:rsidRDefault="002D489C" w:rsidP="007C1AEF">
      <w:pPr>
        <w:tabs>
          <w:tab w:val="left" w:pos="6237"/>
        </w:tabs>
        <w:ind w:left="1134"/>
        <w:jc w:val="both"/>
        <w:rPr>
          <w:rFonts w:ascii="Franklin Gothic Book" w:hAnsi="Franklin Gothic Book" w:cs="Tahoma"/>
          <w:bCs/>
          <w:iCs/>
        </w:rPr>
      </w:pPr>
      <w:r w:rsidRPr="002629DD">
        <w:rPr>
          <w:rFonts w:ascii="Franklin Gothic Book" w:hAnsi="Franklin Gothic Book" w:cs="Tahoma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074BC9" wp14:editId="630FB65C">
                <wp:simplePos x="0" y="0"/>
                <wp:positionH relativeFrom="column">
                  <wp:posOffset>245110</wp:posOffset>
                </wp:positionH>
                <wp:positionV relativeFrom="paragraph">
                  <wp:posOffset>6350</wp:posOffset>
                </wp:positionV>
                <wp:extent cx="163830" cy="129540"/>
                <wp:effectExtent l="12065" t="8255" r="5080" b="5080"/>
                <wp:wrapNone/>
                <wp:docPr id="20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57BE4" id="Rectangle 83" o:spid="_x0000_s1026" style="position:absolute;margin-left:19.3pt;margin-top:.5pt;width:12.9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"/>
            </w:pict>
          </mc:Fallback>
        </mc:AlternateContent>
      </w:r>
      <w:r w:rsidR="00674B58">
        <w:rPr>
          <w:rFonts w:ascii="Franklin Gothic Book" w:hAnsi="Franklin Gothic Book" w:cs="Tahoma"/>
          <w:bCs/>
          <w:iCs/>
        </w:rPr>
        <w:t>V</w:t>
      </w:r>
      <w:r w:rsidR="00780B3C" w:rsidRPr="002629DD">
        <w:rPr>
          <w:rFonts w:ascii="Franklin Gothic Book" w:hAnsi="Franklin Gothic Book" w:cs="Tahoma"/>
          <w:bCs/>
          <w:iCs/>
        </w:rPr>
        <w:t>izsgafelügyelő</w:t>
      </w:r>
    </w:p>
    <w:p w14:paraId="6B098CFA" w14:textId="23706DD7" w:rsidR="00780B3C" w:rsidRPr="002629DD" w:rsidRDefault="002D489C" w:rsidP="007C1AEF">
      <w:pPr>
        <w:ind w:left="1134"/>
        <w:jc w:val="both"/>
        <w:rPr>
          <w:rFonts w:ascii="Franklin Gothic Book" w:hAnsi="Franklin Gothic Book" w:cs="Tahoma"/>
          <w:bCs/>
          <w:iCs/>
        </w:rPr>
      </w:pPr>
      <w:r w:rsidRPr="00BE2588">
        <w:rPr>
          <w:rFonts w:ascii="Franklin Gothic Book" w:hAnsi="Franklin Gothic Book" w:cs="Tahoma"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3237B" wp14:editId="362B52C4">
                <wp:simplePos x="0" y="0"/>
                <wp:positionH relativeFrom="column">
                  <wp:posOffset>245110</wp:posOffset>
                </wp:positionH>
                <wp:positionV relativeFrom="paragraph">
                  <wp:posOffset>33655</wp:posOffset>
                </wp:positionV>
                <wp:extent cx="163830" cy="129540"/>
                <wp:effectExtent l="12065" t="8255" r="5080" b="5080"/>
                <wp:wrapNone/>
                <wp:docPr id="19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B6475" id="Rectangle 84" o:spid="_x0000_s1026" style="position:absolute;margin-left:19.3pt;margin-top:2.65pt;width:12.9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"/>
            </w:pict>
          </mc:Fallback>
        </mc:AlternateContent>
      </w:r>
      <w:r w:rsidR="00BE2588" w:rsidRPr="00BE2588">
        <w:rPr>
          <w:rFonts w:ascii="Franklin Gothic Book" w:hAnsi="Franklin Gothic Book" w:cs="Tahoma"/>
          <w:bCs/>
          <w:iCs/>
          <w:noProof/>
        </w:rPr>
        <w:t>Vizsgabizottsági</w:t>
      </w:r>
      <w:r w:rsidR="00780B3C" w:rsidRPr="00BE2588">
        <w:rPr>
          <w:rFonts w:ascii="Franklin Gothic Book" w:hAnsi="Franklin Gothic Book" w:cs="Tahoma"/>
          <w:bCs/>
          <w:iCs/>
        </w:rPr>
        <w:t xml:space="preserve"> </w:t>
      </w:r>
      <w:r w:rsidR="00780B3C" w:rsidRPr="002629DD">
        <w:rPr>
          <w:rFonts w:ascii="Franklin Gothic Book" w:hAnsi="Franklin Gothic Book" w:cs="Tahoma"/>
          <w:bCs/>
          <w:iCs/>
        </w:rPr>
        <w:t>tag</w:t>
      </w:r>
    </w:p>
    <w:p w14:paraId="68724F20" w14:textId="3FFB7A63" w:rsidR="00780B3C" w:rsidRDefault="002D489C" w:rsidP="0067536B">
      <w:pPr>
        <w:ind w:left="1134"/>
        <w:jc w:val="both"/>
        <w:rPr>
          <w:rFonts w:ascii="Franklin Gothic Book" w:hAnsi="Franklin Gothic Book" w:cs="Tahoma"/>
          <w:bCs/>
          <w:iCs/>
        </w:rPr>
      </w:pPr>
      <w:r w:rsidRPr="002629DD">
        <w:rPr>
          <w:rFonts w:ascii="Franklin Gothic Book" w:hAnsi="Franklin Gothic Book" w:cs="Tahoma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4E7C6" wp14:editId="7BBECD3F">
                <wp:simplePos x="0" y="0"/>
                <wp:positionH relativeFrom="column">
                  <wp:posOffset>245110</wp:posOffset>
                </wp:positionH>
                <wp:positionV relativeFrom="paragraph">
                  <wp:posOffset>43180</wp:posOffset>
                </wp:positionV>
                <wp:extent cx="163830" cy="129540"/>
                <wp:effectExtent l="12065" t="9525" r="5080" b="13335"/>
                <wp:wrapNone/>
                <wp:docPr id="18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897E6" id="Rectangle 85" o:spid="_x0000_s1026" style="position:absolute;margin-left:19.3pt;margin-top:3.4pt;width:12.9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"/>
            </w:pict>
          </mc:Fallback>
        </mc:AlternateContent>
      </w:r>
      <w:r w:rsidR="00674B58">
        <w:rPr>
          <w:rFonts w:ascii="Franklin Gothic Book" w:hAnsi="Franklin Gothic Book" w:cs="Tahoma"/>
          <w:bCs/>
          <w:iCs/>
        </w:rPr>
        <w:t>J</w:t>
      </w:r>
      <w:r w:rsidR="00780B3C" w:rsidRPr="002629DD">
        <w:rPr>
          <w:rFonts w:ascii="Franklin Gothic Book" w:hAnsi="Franklin Gothic Book" w:cs="Tahoma"/>
          <w:bCs/>
          <w:iCs/>
        </w:rPr>
        <w:t>egyző</w:t>
      </w:r>
    </w:p>
    <w:p w14:paraId="3B0078C5" w14:textId="785DD104" w:rsidR="0067536B" w:rsidRPr="002629DD" w:rsidRDefault="0067536B" w:rsidP="007C1AEF">
      <w:pPr>
        <w:spacing w:after="120"/>
        <w:ind w:left="1134"/>
        <w:jc w:val="both"/>
        <w:rPr>
          <w:rFonts w:ascii="Franklin Gothic Book" w:hAnsi="Franklin Gothic Book" w:cs="Tahoma"/>
          <w:bCs/>
          <w:iCs/>
        </w:rPr>
      </w:pPr>
      <w:r w:rsidRPr="002629DD">
        <w:rPr>
          <w:rFonts w:ascii="Franklin Gothic Book" w:hAnsi="Franklin Gothic Book" w:cs="Tahoma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F42DA5" wp14:editId="795272AA">
                <wp:simplePos x="0" y="0"/>
                <wp:positionH relativeFrom="column">
                  <wp:posOffset>247650</wp:posOffset>
                </wp:positionH>
                <wp:positionV relativeFrom="paragraph">
                  <wp:posOffset>18415</wp:posOffset>
                </wp:positionV>
                <wp:extent cx="163830" cy="129540"/>
                <wp:effectExtent l="12065" t="9525" r="5080" b="13335"/>
                <wp:wrapNone/>
                <wp:docPr id="757234789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16A1E" id="Rectangle 85" o:spid="_x0000_s1026" style="position:absolute;margin-left:19.5pt;margin-top:1.45pt;width:12.9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"/>
            </w:pict>
          </mc:Fallback>
        </mc:AlternateContent>
      </w:r>
      <w:r>
        <w:rPr>
          <w:rFonts w:ascii="Franklin Gothic Book" w:hAnsi="Franklin Gothic Book" w:cs="Tahoma"/>
          <w:bCs/>
          <w:iCs/>
        </w:rPr>
        <w:t>Vizsgafeladat fejlesztő</w:t>
      </w:r>
    </w:p>
    <w:p w14:paraId="045265A8" w14:textId="77777777" w:rsidR="00780B3C" w:rsidRPr="002629DD" w:rsidRDefault="00780B3C" w:rsidP="00674B58">
      <w:pPr>
        <w:numPr>
          <w:ilvl w:val="2"/>
          <w:numId w:val="27"/>
        </w:numPr>
        <w:tabs>
          <w:tab w:val="left" w:pos="1276"/>
        </w:tabs>
        <w:spacing w:before="60" w:after="120"/>
        <w:ind w:left="709" w:hanging="142"/>
        <w:jc w:val="both"/>
        <w:rPr>
          <w:rFonts w:ascii="Franklin Gothic Book" w:hAnsi="Franklin Gothic Book" w:cs="Tahoma"/>
          <w:bCs/>
          <w:iCs/>
        </w:rPr>
      </w:pPr>
      <w:r w:rsidRPr="002629DD">
        <w:rPr>
          <w:rFonts w:ascii="Franklin Gothic Book" w:hAnsi="Franklin Gothic Book" w:cs="Tahoma"/>
          <w:bCs/>
          <w:iCs/>
        </w:rPr>
        <w:t xml:space="preserve">Megpályázott </w:t>
      </w:r>
      <w:r>
        <w:rPr>
          <w:rFonts w:ascii="Franklin Gothic Book" w:hAnsi="Franklin Gothic Book" w:cs="Tahoma"/>
          <w:bCs/>
          <w:iCs/>
        </w:rPr>
        <w:t>szakképesítések</w:t>
      </w:r>
      <w:r w:rsidRPr="002629DD">
        <w:rPr>
          <w:rFonts w:ascii="Franklin Gothic Book" w:hAnsi="Franklin Gothic Book" w:cs="Tahoma"/>
          <w:bCs/>
          <w:iCs/>
        </w:rPr>
        <w:t xml:space="preserve"> felsorolása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3072"/>
        <w:gridCol w:w="3037"/>
      </w:tblGrid>
      <w:tr w:rsidR="00780B3C" w:rsidRPr="001220E9" w14:paraId="4A1A79CB" w14:textId="77777777" w:rsidTr="006B662F">
        <w:trPr>
          <w:trHeight w:val="411"/>
          <w:jc w:val="center"/>
        </w:trPr>
        <w:tc>
          <w:tcPr>
            <w:tcW w:w="2950" w:type="dxa"/>
            <w:vMerge w:val="restart"/>
            <w:vAlign w:val="center"/>
          </w:tcPr>
          <w:p w14:paraId="68128824" w14:textId="77777777" w:rsidR="00780B3C" w:rsidRPr="001220E9" w:rsidRDefault="00780B3C">
            <w:pPr>
              <w:tabs>
                <w:tab w:val="right" w:pos="8953"/>
              </w:tabs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Ágazat</w:t>
            </w:r>
          </w:p>
        </w:tc>
        <w:tc>
          <w:tcPr>
            <w:tcW w:w="3072" w:type="dxa"/>
          </w:tcPr>
          <w:p w14:paraId="29FDAA11" w14:textId="77777777" w:rsidR="00780B3C" w:rsidRPr="001220E9" w:rsidRDefault="00780B3C">
            <w:pPr>
              <w:tabs>
                <w:tab w:val="right" w:pos="8953"/>
              </w:tabs>
              <w:jc w:val="center"/>
              <w:rPr>
                <w:rFonts w:ascii="Franklin Gothic Book" w:hAnsi="Franklin Gothic Book"/>
                <w:b/>
              </w:rPr>
            </w:pPr>
            <w:r w:rsidRPr="001220E9">
              <w:rPr>
                <w:rFonts w:ascii="Franklin Gothic Book" w:hAnsi="Franklin Gothic Book"/>
                <w:b/>
              </w:rPr>
              <w:t>Programkövetelmény azonosító száma</w:t>
            </w:r>
          </w:p>
        </w:tc>
        <w:tc>
          <w:tcPr>
            <w:tcW w:w="3037" w:type="dxa"/>
            <w:vAlign w:val="center"/>
          </w:tcPr>
          <w:p w14:paraId="0372119E" w14:textId="77777777" w:rsidR="00780B3C" w:rsidRPr="001220E9" w:rsidRDefault="00780B3C">
            <w:pPr>
              <w:tabs>
                <w:tab w:val="right" w:pos="8953"/>
              </w:tabs>
              <w:jc w:val="center"/>
              <w:rPr>
                <w:rFonts w:ascii="Franklin Gothic Book" w:hAnsi="Franklin Gothic Book"/>
                <w:b/>
              </w:rPr>
            </w:pPr>
            <w:r w:rsidRPr="001220E9">
              <w:rPr>
                <w:rFonts w:ascii="Franklin Gothic Book" w:hAnsi="Franklin Gothic Book"/>
                <w:b/>
              </w:rPr>
              <w:t>Programkövetelmény megnevezése</w:t>
            </w:r>
          </w:p>
        </w:tc>
      </w:tr>
      <w:tr w:rsidR="00780B3C" w:rsidRPr="002629DD" w14:paraId="03450AB6" w14:textId="77777777" w:rsidTr="006B662F">
        <w:trPr>
          <w:trHeight w:val="417"/>
          <w:jc w:val="center"/>
        </w:trPr>
        <w:tc>
          <w:tcPr>
            <w:tcW w:w="2950" w:type="dxa"/>
            <w:vMerge/>
          </w:tcPr>
          <w:p w14:paraId="74BF3EB4" w14:textId="77777777" w:rsidR="00780B3C" w:rsidRPr="002629DD" w:rsidRDefault="00780B3C">
            <w:pPr>
              <w:tabs>
                <w:tab w:val="right" w:pos="8953"/>
              </w:tabs>
              <w:jc w:val="center"/>
              <w:rPr>
                <w:rFonts w:ascii="Franklin Gothic Book" w:hAnsi="Franklin Gothic Book"/>
                <w:bCs/>
                <w:sz w:val="22"/>
                <w:szCs w:val="22"/>
              </w:rPr>
            </w:pPr>
          </w:p>
        </w:tc>
        <w:tc>
          <w:tcPr>
            <w:tcW w:w="6109" w:type="dxa"/>
            <w:gridSpan w:val="2"/>
            <w:vAlign w:val="center"/>
          </w:tcPr>
          <w:p w14:paraId="67D5770D" w14:textId="35E2DA05" w:rsidR="00780B3C" w:rsidRPr="002629DD" w:rsidRDefault="00780B3C">
            <w:pPr>
              <w:tabs>
                <w:tab w:val="right" w:pos="8953"/>
              </w:tabs>
              <w:jc w:val="center"/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2629DD">
              <w:rPr>
                <w:rFonts w:ascii="Franklin Gothic Book" w:hAnsi="Franklin Gothic Book"/>
                <w:bCs/>
                <w:sz w:val="22"/>
                <w:szCs w:val="22"/>
              </w:rPr>
              <w:t>Az összes szak</w:t>
            </w:r>
            <w:r>
              <w:rPr>
                <w:rFonts w:ascii="Franklin Gothic Book" w:hAnsi="Franklin Gothic Book"/>
                <w:bCs/>
                <w:sz w:val="22"/>
                <w:szCs w:val="22"/>
              </w:rPr>
              <w:t>képesítés</w:t>
            </w:r>
            <w:r w:rsidRPr="002629DD">
              <w:rPr>
                <w:rFonts w:ascii="Franklin Gothic Book" w:hAnsi="Franklin Gothic Book"/>
                <w:bCs/>
                <w:sz w:val="22"/>
                <w:szCs w:val="22"/>
              </w:rPr>
              <w:t xml:space="preserve">t sorolja fel sorok beszúrásával, </w:t>
            </w:r>
            <w:r w:rsidRPr="002629DD">
              <w:rPr>
                <w:rFonts w:ascii="Franklin Gothic Book" w:hAnsi="Franklin Gothic Book"/>
                <w:bCs/>
                <w:sz w:val="22"/>
                <w:szCs w:val="22"/>
              </w:rPr>
              <w:br/>
              <w:t>amely</w:t>
            </w:r>
            <w:r>
              <w:rPr>
                <w:rFonts w:ascii="Franklin Gothic Book" w:hAnsi="Franklin Gothic Book"/>
                <w:bCs/>
                <w:sz w:val="22"/>
                <w:szCs w:val="22"/>
              </w:rPr>
              <w:t>b</w:t>
            </w:r>
            <w:r w:rsidRPr="002629DD">
              <w:rPr>
                <w:rFonts w:ascii="Franklin Gothic Book" w:hAnsi="Franklin Gothic Book"/>
                <w:bCs/>
                <w:sz w:val="22"/>
                <w:szCs w:val="22"/>
              </w:rPr>
              <w:t>en vizsg</w:t>
            </w:r>
            <w:r w:rsidR="00FF77BC">
              <w:rPr>
                <w:rFonts w:ascii="Franklin Gothic Book" w:hAnsi="Franklin Gothic Book"/>
                <w:bCs/>
                <w:sz w:val="22"/>
                <w:szCs w:val="22"/>
              </w:rPr>
              <w:t>áztat</w:t>
            </w:r>
            <w:r w:rsidR="002C6B2F">
              <w:rPr>
                <w:rFonts w:ascii="Franklin Gothic Book" w:hAnsi="Franklin Gothic Book"/>
                <w:bCs/>
                <w:sz w:val="22"/>
                <w:szCs w:val="22"/>
              </w:rPr>
              <w:t>ás</w:t>
            </w:r>
            <w:r w:rsidR="00FF77BC">
              <w:rPr>
                <w:rFonts w:ascii="Franklin Gothic Book" w:hAnsi="Franklin Gothic Book"/>
                <w:bCs/>
                <w:sz w:val="22"/>
                <w:szCs w:val="22"/>
              </w:rPr>
              <w:t xml:space="preserve">i </w:t>
            </w:r>
            <w:r w:rsidRPr="002629DD">
              <w:rPr>
                <w:rFonts w:ascii="Franklin Gothic Book" w:hAnsi="Franklin Gothic Book"/>
                <w:bCs/>
                <w:sz w:val="22"/>
                <w:szCs w:val="22"/>
              </w:rPr>
              <w:t>tevékenységet kíván folytatni.</w:t>
            </w:r>
          </w:p>
        </w:tc>
      </w:tr>
      <w:tr w:rsidR="00780B3C" w:rsidRPr="002629DD" w14:paraId="658FDD0B" w14:textId="77777777" w:rsidTr="006B662F">
        <w:trPr>
          <w:trHeight w:val="407"/>
          <w:jc w:val="center"/>
        </w:trPr>
        <w:tc>
          <w:tcPr>
            <w:tcW w:w="2950" w:type="dxa"/>
            <w:vAlign w:val="center"/>
          </w:tcPr>
          <w:p w14:paraId="0AB8AB8E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699A2C58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3037" w:type="dxa"/>
            <w:vAlign w:val="center"/>
          </w:tcPr>
          <w:p w14:paraId="5AA420EC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</w:tr>
      <w:tr w:rsidR="00780B3C" w:rsidRPr="002629DD" w14:paraId="523CDCB8" w14:textId="77777777" w:rsidTr="006B662F">
        <w:trPr>
          <w:trHeight w:val="407"/>
          <w:jc w:val="center"/>
        </w:trPr>
        <w:tc>
          <w:tcPr>
            <w:tcW w:w="2950" w:type="dxa"/>
            <w:vAlign w:val="center"/>
          </w:tcPr>
          <w:p w14:paraId="5B1FCAA2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6DAD884F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3037" w:type="dxa"/>
            <w:vAlign w:val="center"/>
          </w:tcPr>
          <w:p w14:paraId="35532846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</w:tr>
      <w:tr w:rsidR="00780B3C" w:rsidRPr="002629DD" w14:paraId="639EBE7B" w14:textId="77777777" w:rsidTr="006B662F">
        <w:trPr>
          <w:trHeight w:val="407"/>
          <w:jc w:val="center"/>
        </w:trPr>
        <w:tc>
          <w:tcPr>
            <w:tcW w:w="2950" w:type="dxa"/>
            <w:vAlign w:val="center"/>
          </w:tcPr>
          <w:p w14:paraId="03EC7024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2096BAC5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3037" w:type="dxa"/>
            <w:vAlign w:val="center"/>
          </w:tcPr>
          <w:p w14:paraId="5187D90E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</w:tr>
      <w:tr w:rsidR="00780B3C" w:rsidRPr="002629DD" w14:paraId="405BE1B1" w14:textId="77777777" w:rsidTr="006B662F">
        <w:trPr>
          <w:trHeight w:val="407"/>
          <w:jc w:val="center"/>
        </w:trPr>
        <w:tc>
          <w:tcPr>
            <w:tcW w:w="2950" w:type="dxa"/>
            <w:vAlign w:val="center"/>
          </w:tcPr>
          <w:p w14:paraId="5BFE7110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4B4460BB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3037" w:type="dxa"/>
            <w:vAlign w:val="center"/>
          </w:tcPr>
          <w:p w14:paraId="193FD1AF" w14:textId="77777777" w:rsidR="00780B3C" w:rsidRPr="00C03B9A" w:rsidRDefault="00780B3C">
            <w:pPr>
              <w:tabs>
                <w:tab w:val="right" w:pos="8953"/>
              </w:tabs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</w:tr>
    </w:tbl>
    <w:p w14:paraId="1BE38A72" w14:textId="77777777" w:rsidR="00DA430A" w:rsidRDefault="00DA430A" w:rsidP="0049081E">
      <w:pPr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034303FF" w14:textId="170F490A" w:rsidR="0065426F" w:rsidRPr="002862DF" w:rsidRDefault="0049081E" w:rsidP="002862DF">
      <w:pPr>
        <w:pStyle w:val="Szvegtrzsbehzssal"/>
        <w:numPr>
          <w:ilvl w:val="1"/>
          <w:numId w:val="25"/>
        </w:numPr>
        <w:tabs>
          <w:tab w:val="left" w:pos="709"/>
          <w:tab w:val="left" w:pos="3686"/>
          <w:tab w:val="right" w:leader="underscore" w:pos="9072"/>
        </w:tabs>
        <w:spacing w:before="240" w:after="120"/>
        <w:ind w:left="567" w:hanging="283"/>
        <w:rPr>
          <w:rFonts w:ascii="Franklin Gothic Book" w:hAnsi="Franklin Gothic Book" w:cs="Tahoma"/>
          <w:bCs w:val="0"/>
        </w:rPr>
      </w:pPr>
      <w:r>
        <w:rPr>
          <w:rFonts w:ascii="Franklin Gothic Book" w:hAnsi="Franklin Gothic Book"/>
          <w:sz w:val="22"/>
          <w:szCs w:val="22"/>
        </w:rPr>
        <w:br w:type="page"/>
      </w:r>
      <w:r w:rsidR="00030A9A">
        <w:rPr>
          <w:rFonts w:ascii="Franklin Gothic Book" w:hAnsi="Franklin Gothic Book" w:cs="Tahoma"/>
          <w:bCs w:val="0"/>
        </w:rPr>
        <w:lastRenderedPageBreak/>
        <w:t>Szakértői</w:t>
      </w:r>
      <w:r w:rsidR="0065426F" w:rsidRPr="002862DF">
        <w:rPr>
          <w:rFonts w:ascii="Franklin Gothic Book" w:hAnsi="Franklin Gothic Book" w:cs="Tahoma"/>
          <w:bCs w:val="0"/>
        </w:rPr>
        <w:t xml:space="preserve"> tevékenység</w:t>
      </w:r>
      <w:r w:rsidR="000D3188">
        <w:rPr>
          <w:rFonts w:ascii="Franklin Gothic Book" w:hAnsi="Franklin Gothic Book" w:cs="Tahoma"/>
          <w:bCs w:val="0"/>
        </w:rPr>
        <w:t xml:space="preserve"> részletezése</w:t>
      </w:r>
    </w:p>
    <w:p w14:paraId="3CFCF32D" w14:textId="73893EE6" w:rsidR="00903487" w:rsidRPr="007C1AEF" w:rsidRDefault="008E7267" w:rsidP="007C1AEF">
      <w:pPr>
        <w:spacing w:after="120"/>
        <w:ind w:left="284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Megpályázni</w:t>
      </w:r>
      <w:r w:rsidR="00BC679B" w:rsidRPr="007C1AEF">
        <w:rPr>
          <w:rFonts w:ascii="Franklin Gothic Book" w:hAnsi="Franklin Gothic Book"/>
          <w:sz w:val="22"/>
          <w:szCs w:val="22"/>
        </w:rPr>
        <w:t xml:space="preserve"> kívánt </w:t>
      </w:r>
      <w:r w:rsidR="0049081E" w:rsidRPr="007C1AEF">
        <w:rPr>
          <w:rFonts w:ascii="Franklin Gothic Book" w:hAnsi="Franklin Gothic Book"/>
          <w:sz w:val="22"/>
          <w:szCs w:val="22"/>
        </w:rPr>
        <w:t>tevékenység</w:t>
      </w:r>
      <w:r w:rsidR="00B93A03">
        <w:rPr>
          <w:rFonts w:ascii="Franklin Gothic Book" w:hAnsi="Franklin Gothic Book"/>
          <w:sz w:val="22"/>
          <w:szCs w:val="22"/>
        </w:rPr>
        <w:t>(</w:t>
      </w:r>
      <w:proofErr w:type="spellStart"/>
      <w:r w:rsidR="0049081E">
        <w:rPr>
          <w:rFonts w:ascii="Franklin Gothic Book" w:hAnsi="Franklin Gothic Book"/>
          <w:sz w:val="22"/>
          <w:szCs w:val="22"/>
        </w:rPr>
        <w:t>ek</w:t>
      </w:r>
      <w:proofErr w:type="spellEnd"/>
      <w:r w:rsidR="0049081E">
        <w:rPr>
          <w:rFonts w:ascii="Franklin Gothic Book" w:hAnsi="Franklin Gothic Book"/>
          <w:sz w:val="22"/>
          <w:szCs w:val="22"/>
        </w:rPr>
        <w:t xml:space="preserve">) a releváns ágazat(ok) és/vagy a speciális </w:t>
      </w:r>
      <w:r w:rsidR="001220E9">
        <w:rPr>
          <w:rFonts w:ascii="Franklin Gothic Book" w:hAnsi="Franklin Gothic Book"/>
          <w:sz w:val="22"/>
          <w:szCs w:val="22"/>
        </w:rPr>
        <w:t>szakismeret</w:t>
      </w:r>
      <w:r w:rsidR="0049081E">
        <w:rPr>
          <w:rFonts w:ascii="Franklin Gothic Book" w:hAnsi="Franklin Gothic Book"/>
          <w:sz w:val="22"/>
          <w:szCs w:val="22"/>
        </w:rPr>
        <w:t>(</w:t>
      </w:r>
      <w:proofErr w:type="spellStart"/>
      <w:r w:rsidR="0049081E">
        <w:rPr>
          <w:rFonts w:ascii="Franklin Gothic Book" w:hAnsi="Franklin Gothic Book"/>
          <w:sz w:val="22"/>
          <w:szCs w:val="22"/>
        </w:rPr>
        <w:t>ek</w:t>
      </w:r>
      <w:proofErr w:type="spellEnd"/>
      <w:r w:rsidR="0049081E">
        <w:rPr>
          <w:rFonts w:ascii="Franklin Gothic Book" w:hAnsi="Franklin Gothic Book"/>
          <w:sz w:val="22"/>
          <w:szCs w:val="22"/>
        </w:rPr>
        <w:t>)</w:t>
      </w:r>
      <w:proofErr w:type="spellStart"/>
      <w:r>
        <w:rPr>
          <w:rFonts w:ascii="Franklin Gothic Book" w:hAnsi="Franklin Gothic Book"/>
          <w:sz w:val="22"/>
          <w:szCs w:val="22"/>
        </w:rPr>
        <w:t>nek</w:t>
      </w:r>
      <w:proofErr w:type="spellEnd"/>
      <w:r w:rsidR="0049081E">
        <w:rPr>
          <w:rFonts w:ascii="Franklin Gothic Book" w:hAnsi="Franklin Gothic Book"/>
          <w:sz w:val="22"/>
          <w:szCs w:val="22"/>
        </w:rPr>
        <w:t xml:space="preserve"> megfelelően</w:t>
      </w:r>
      <w:r>
        <w:rPr>
          <w:rFonts w:ascii="Franklin Gothic Book" w:hAnsi="Franklin Gothic Book"/>
          <w:sz w:val="22"/>
          <w:szCs w:val="22"/>
        </w:rPr>
        <w:t>:</w:t>
      </w:r>
      <w:r w:rsidR="003003F4">
        <w:rPr>
          <w:rFonts w:ascii="Franklin Gothic Book" w:hAnsi="Franklin Gothic Book"/>
          <w:sz w:val="22"/>
          <w:szCs w:val="22"/>
        </w:rPr>
        <w:t xml:space="preserve"> (</w:t>
      </w:r>
      <w:r w:rsidR="003003F4" w:rsidRPr="00AE4E28">
        <w:rPr>
          <w:rFonts w:ascii="Franklin Gothic Book" w:hAnsi="Franklin Gothic Book" w:cs="Tahoma"/>
          <w:bCs/>
          <w:i/>
          <w:sz w:val="18"/>
          <w:szCs w:val="18"/>
          <w:u w:val="single"/>
        </w:rPr>
        <w:t>Válasz</w:t>
      </w:r>
      <w:r w:rsidR="003003F4">
        <w:rPr>
          <w:rFonts w:ascii="Franklin Gothic Book" w:hAnsi="Franklin Gothic Book" w:cs="Tahoma"/>
          <w:bCs/>
          <w:i/>
          <w:sz w:val="18"/>
          <w:szCs w:val="18"/>
          <w:u w:val="single"/>
        </w:rPr>
        <w:t>t</w:t>
      </w:r>
      <w:r w:rsidR="003003F4" w:rsidRPr="00AE4E28">
        <w:rPr>
          <w:rFonts w:ascii="Franklin Gothic Book" w:hAnsi="Franklin Gothic Book" w:cs="Tahoma"/>
          <w:bCs/>
          <w:i/>
          <w:sz w:val="18"/>
          <w:szCs w:val="18"/>
          <w:u w:val="single"/>
        </w:rPr>
        <w:t>á</w:t>
      </w:r>
      <w:r w:rsidR="003003F4">
        <w:rPr>
          <w:rFonts w:ascii="Franklin Gothic Book" w:hAnsi="Franklin Gothic Book" w:cs="Tahoma"/>
          <w:bCs/>
          <w:i/>
          <w:sz w:val="18"/>
          <w:szCs w:val="18"/>
          <w:u w:val="single"/>
        </w:rPr>
        <w:t>sát kérjük</w:t>
      </w:r>
      <w:r w:rsidR="003003F4" w:rsidRPr="00AE4E28">
        <w:rPr>
          <w:rFonts w:ascii="Franklin Gothic Book" w:hAnsi="Franklin Gothic Book" w:cs="Tahoma"/>
          <w:bCs/>
          <w:i/>
          <w:sz w:val="18"/>
          <w:szCs w:val="18"/>
          <w:u w:val="single"/>
        </w:rPr>
        <w:t xml:space="preserve"> „</w:t>
      </w:r>
      <w:proofErr w:type="gramStart"/>
      <w:r w:rsidR="003003F4" w:rsidRPr="00AE4E28">
        <w:rPr>
          <w:rFonts w:ascii="Franklin Gothic Book" w:hAnsi="Franklin Gothic Book" w:cs="Tahoma"/>
          <w:bCs/>
          <w:i/>
          <w:sz w:val="18"/>
          <w:szCs w:val="18"/>
          <w:u w:val="single"/>
        </w:rPr>
        <w:t>x”-</w:t>
      </w:r>
      <w:proofErr w:type="gramEnd"/>
      <w:r w:rsidR="003003F4" w:rsidRPr="00AE4E28">
        <w:rPr>
          <w:rFonts w:ascii="Franklin Gothic Book" w:hAnsi="Franklin Gothic Book" w:cs="Tahoma"/>
          <w:bCs/>
          <w:i/>
          <w:sz w:val="18"/>
          <w:szCs w:val="18"/>
          <w:u w:val="single"/>
        </w:rPr>
        <w:t>szel jelölje</w:t>
      </w:r>
      <w:r w:rsidR="003003F4">
        <w:rPr>
          <w:rFonts w:ascii="Franklin Gothic Book" w:hAnsi="Franklin Gothic Book" w:cs="Tahoma"/>
          <w:bCs/>
          <w:i/>
          <w:sz w:val="18"/>
          <w:szCs w:val="18"/>
          <w:u w:val="single"/>
        </w:rPr>
        <w:t>!)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134"/>
        <w:gridCol w:w="1134"/>
        <w:gridCol w:w="1134"/>
        <w:gridCol w:w="567"/>
        <w:gridCol w:w="567"/>
        <w:gridCol w:w="850"/>
        <w:gridCol w:w="2694"/>
        <w:gridCol w:w="708"/>
      </w:tblGrid>
      <w:tr w:rsidR="00860ED7" w:rsidRPr="002629DD" w14:paraId="0E09642D" w14:textId="77777777" w:rsidTr="00860ED7">
        <w:trPr>
          <w:trHeight w:val="371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09DF43" w14:textId="77777777" w:rsidR="00860ED7" w:rsidRPr="00292942" w:rsidRDefault="00860ED7" w:rsidP="00114608">
            <w:pPr>
              <w:tabs>
                <w:tab w:val="left" w:pos="6237"/>
              </w:tabs>
              <w:jc w:val="center"/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</w:pPr>
            <w:r w:rsidRPr="00292942"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  <w:t>Tréner</w:t>
            </w:r>
          </w:p>
        </w:tc>
        <w:tc>
          <w:tcPr>
            <w:tcW w:w="538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157670" w14:textId="7A4A11CA" w:rsidR="00860ED7" w:rsidRPr="00292942" w:rsidRDefault="00860ED7" w:rsidP="00114608">
            <w:pPr>
              <w:tabs>
                <w:tab w:val="left" w:pos="6237"/>
              </w:tabs>
              <w:ind w:left="113" w:right="113"/>
              <w:jc w:val="center"/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</w:pPr>
            <w:r w:rsidRPr="00292942"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  <w:t>Tanácsadó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E41BC0" w14:textId="38698E05" w:rsidR="00860ED7" w:rsidRPr="00292942" w:rsidRDefault="00860ED7" w:rsidP="00114608">
            <w:pPr>
              <w:tabs>
                <w:tab w:val="left" w:pos="6237"/>
              </w:tabs>
              <w:ind w:left="113" w:right="113"/>
              <w:jc w:val="center"/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</w:pPr>
            <w:r w:rsidRPr="00292942"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  <w:t xml:space="preserve">Ágazat / </w:t>
            </w:r>
            <w:r w:rsidRPr="00292942">
              <w:rPr>
                <w:rFonts w:ascii="Franklin Gothic Book" w:hAnsi="Franklin Gothic Book" w:cs="Tahoma"/>
                <w:b/>
                <w:iCs/>
                <w:sz w:val="20"/>
                <w:szCs w:val="20"/>
              </w:rPr>
              <w:br/>
              <w:t>egyéb speciális szakismeret</w:t>
            </w:r>
          </w:p>
        </w:tc>
      </w:tr>
      <w:tr w:rsidR="00860ED7" w:rsidRPr="002629DD" w14:paraId="7570154C" w14:textId="77777777" w:rsidTr="00860ED7">
        <w:tc>
          <w:tcPr>
            <w:tcW w:w="8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54DA82" w14:textId="77777777" w:rsidR="00860ED7" w:rsidRPr="002629DD" w:rsidRDefault="00860ED7" w:rsidP="00030A9A">
            <w:pPr>
              <w:pStyle w:val="Cmsor1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4F5DA1" w14:textId="77777777" w:rsidR="00860ED7" w:rsidRPr="00D95DBE" w:rsidRDefault="00860ED7" w:rsidP="00292942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D95DBE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Nemzetközi fejlesztési projektek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AC7D05D" w14:textId="2CA48621" w:rsidR="00860ED7" w:rsidRPr="00D95DBE" w:rsidRDefault="00860ED7" w:rsidP="00292942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D95DBE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Kutatás-fejlesztés, szakmai támogató tevékenység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2DB56B85" w14:textId="396CE7B9" w:rsidR="00860ED7" w:rsidRPr="00D95DBE" w:rsidRDefault="00860ED7" w:rsidP="00292942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D95DBE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Képzési programok kidolgozása</w:t>
            </w:r>
          </w:p>
          <w:p w14:paraId="0E9168B0" w14:textId="23EAAA61" w:rsidR="00860ED7" w:rsidRPr="00D95DBE" w:rsidRDefault="00860ED7" w:rsidP="00292942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D95DBE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/bírálata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C82F86" w14:textId="1023381B" w:rsidR="00860ED7" w:rsidRPr="00D95DBE" w:rsidRDefault="00860ED7" w:rsidP="00292942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D95DBE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KKK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FB3397" w14:textId="22B16E63" w:rsidR="00860ED7" w:rsidRPr="00D95DBE" w:rsidRDefault="00860ED7" w:rsidP="00860ED7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PK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54CA1B" w14:textId="64B580EE" w:rsidR="00860ED7" w:rsidRPr="00D95DBE" w:rsidRDefault="00860ED7" w:rsidP="00292942">
            <w:pPr>
              <w:pStyle w:val="Cmsor1"/>
              <w:spacing w:before="0"/>
              <w:ind w:left="-108"/>
              <w:jc w:val="center"/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</w:pPr>
            <w:r w:rsidRPr="00860ED7">
              <w:rPr>
                <w:rFonts w:ascii="Franklin Gothic Book" w:hAnsi="Franklin Gothic Book" w:cs="Tahoma"/>
                <w:bCs/>
                <w:iCs/>
                <w:color w:val="auto"/>
                <w:sz w:val="18"/>
                <w:szCs w:val="18"/>
              </w:rPr>
              <w:t>Digitális tananyag szerzői vagy szakmai lektori tevékenysége</w:t>
            </w:r>
          </w:p>
        </w:tc>
        <w:tc>
          <w:tcPr>
            <w:tcW w:w="340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155BD0" w14:textId="1BF3AF31" w:rsidR="00860ED7" w:rsidRPr="002629DD" w:rsidRDefault="00860ED7" w:rsidP="00030A9A">
            <w:pPr>
              <w:pStyle w:val="Cmsor1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78A9A8A8" w14:textId="77777777" w:rsidTr="00860ED7">
        <w:trPr>
          <w:trHeight w:val="26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EE0389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10A939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7DCC9BC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2D81540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803FB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1AA71FBC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41946C4" w14:textId="2CF6FF26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95E174A" w14:textId="594BFBA6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Bányászat és kohászat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"/>
          </w:tcPr>
          <w:p w14:paraId="79B039E3" w14:textId="77777777" w:rsidR="00860ED7" w:rsidRPr="002629DD" w:rsidRDefault="00860ED7" w:rsidP="000D3188">
            <w:pPr>
              <w:tabs>
                <w:tab w:val="left" w:pos="6237"/>
              </w:tabs>
              <w:jc w:val="center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  <w:r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  <w:t>Ágazat</w:t>
            </w:r>
          </w:p>
        </w:tc>
      </w:tr>
      <w:tr w:rsidR="00860ED7" w:rsidRPr="002629DD" w14:paraId="3C043CB0" w14:textId="77777777" w:rsidTr="00860ED7">
        <w:trPr>
          <w:trHeight w:val="259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B8242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64FAE0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9D435C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D20219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4B5287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7DE6AD2E" w14:textId="77777777" w:rsidR="00860ED7" w:rsidRPr="000D3188" w:rsidRDefault="00860ED7" w:rsidP="000D3188">
            <w:pPr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54DF6208" w14:textId="18793B5A" w:rsidR="00860ED7" w:rsidRPr="000D3188" w:rsidRDefault="00860ED7" w:rsidP="000D3188">
            <w:pPr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34DA7BC1" w14:textId="0E95DCDF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Egészségügy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3CCA67FD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700962BA" w14:textId="77777777" w:rsidTr="00860ED7">
        <w:trPr>
          <w:trHeight w:val="290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8F55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4C09F149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47A6B1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6A341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05CD95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1EAE5C0D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250B35BA" w14:textId="158EB47A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685D2191" w14:textId="0EB4EBB9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Egészségügyi technika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57DDB8DA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6495C2EB" w14:textId="77777777" w:rsidTr="00860ED7">
        <w:trPr>
          <w:trHeight w:val="284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1D6A1D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0A7CADC9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C23A3ED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54A5D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06C2FB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14EAB18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516F0879" w14:textId="220E2D40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6E98F3B1" w14:textId="6C893D50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Elektronika és elektrotechnika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7CC9CBA0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16FDB7B3" w14:textId="77777777" w:rsidTr="00860ED7">
        <w:trPr>
          <w:trHeight w:val="27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638CB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6619E5B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A8DFE1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45967B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4EC8329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095187CC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3070B820" w14:textId="0AA8D073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184F850B" w14:textId="312D425F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Élelmiszeripar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3DAFA946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6926CCD6" w14:textId="77777777" w:rsidTr="00860ED7">
        <w:trPr>
          <w:trHeight w:val="26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7D1CA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40C014B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3E7B49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B07748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80DFB9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239E9B7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0B79B191" w14:textId="17D3638B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7B52A226" w14:textId="3B5E968D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Építőipar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2C23815E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5D591680" w14:textId="77777777" w:rsidTr="00860ED7">
        <w:trPr>
          <w:trHeight w:val="28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8D17D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0FD874B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E03442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59C58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4FB017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1A5041D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C74FC84" w14:textId="16BE36FD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05EEAC26" w14:textId="5E1B4770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Épületgépészet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304EE2A1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750CE3F6" w14:textId="77777777" w:rsidTr="00860ED7">
        <w:trPr>
          <w:trHeight w:val="27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C1087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316D85A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AD571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1F418F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C6F0B0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042FD73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B0808EF" w14:textId="13FA4B85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4F6391B6" w14:textId="5F5E50D2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Fa- és bútoripar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39D9D6A9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0075DFB3" w14:textId="77777777" w:rsidTr="00860ED7">
        <w:trPr>
          <w:trHeight w:val="26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925B0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2BBA6BA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9C12FF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35A4DC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A66C1D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03A1F94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0326C9A5" w14:textId="3A5FADF9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19EFD6B6" w14:textId="40C1FA2B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Gazdálkodás és menedzsment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210CBB30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4C611484" w14:textId="77777777" w:rsidTr="00860ED7">
        <w:trPr>
          <w:trHeight w:val="28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138D5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1A2184F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2F5E40D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E3A79AC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45AA91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0550D23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451640C2" w14:textId="77E41D9C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1CFD1DA5" w14:textId="62A363B8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Gépészet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35670615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3822D1C1" w14:textId="77777777" w:rsidTr="00860ED7">
        <w:trPr>
          <w:trHeight w:val="261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5CF15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5FA31A8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F3C8B6D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0BD8FC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342254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7E3EB82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3B9C0588" w14:textId="089CB0FE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1B66B238" w14:textId="6923F7E6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Honvédelem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4DCFCE1B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0A02CEC7" w14:textId="77777777" w:rsidTr="00860ED7">
        <w:trPr>
          <w:trHeight w:val="29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D59AD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5FA175F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3701A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947791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FCAF1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063ED64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79D5A905" w14:textId="472C36CB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73F9A641" w14:textId="672EF63D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Informatika és távközlés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4B6C04D9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3976E311" w14:textId="77777777" w:rsidTr="00860ED7">
        <w:trPr>
          <w:trHeight w:val="269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C368E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6B9B6F9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5156E6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239C1E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CD1B71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92F5B1C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746A5302" w14:textId="33AE1A2F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3A7FB51C" w14:textId="70E4AA87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Kereskedelem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5053C9F0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6BC1B815" w14:textId="77777777" w:rsidTr="00860ED7">
        <w:trPr>
          <w:trHeight w:val="269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F1C5B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63ABC5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658650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283DC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D676F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927B67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209E0D97" w14:textId="68C7196F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34322663" w14:textId="307A65B0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Környezetvédelem és vízügy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02F77EA2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4EC26B22" w14:textId="77777777" w:rsidTr="00860ED7">
        <w:trPr>
          <w:trHeight w:val="27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BFF66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3C5D29E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D1E7F1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5FF120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562E9C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1161866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4EB0999E" w14:textId="4390498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3494BB3D" w14:textId="0E1B390D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Közlekedés és szállítmányozás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48DFDA31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646199DD" w14:textId="77777777" w:rsidTr="00860ED7">
        <w:trPr>
          <w:trHeight w:val="27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94CF5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4EE239B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CCA21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72C47D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E8C67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442CADB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561312B5" w14:textId="656DE665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7EAB9258" w14:textId="51E98965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Kreatív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171A3B4C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27543864" w14:textId="77777777" w:rsidTr="00860ED7">
        <w:trPr>
          <w:trHeight w:val="267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8A98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576C454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FAABF8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483BA1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C863EB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7D2224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5522090A" w14:textId="0112584D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4341F317" w14:textId="0C973732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Mezőgazdaság és erdészet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5417924B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57FDDFC5" w14:textId="77777777" w:rsidTr="00860ED7">
        <w:trPr>
          <w:trHeight w:val="286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04127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6844692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382801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78CF6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BA064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4B9929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C8F936F" w14:textId="13796F90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695F4E62" w14:textId="7F7E081A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Oktatás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084EF446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5AAD3FE2" w14:textId="77777777" w:rsidTr="00860ED7">
        <w:trPr>
          <w:trHeight w:val="261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7E673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2949F92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5E91189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952749C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50553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D91216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33E2294D" w14:textId="4E3AB72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59979304" w14:textId="0E4EA00F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Rendészet és közszolgálat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26EFDAE5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00C6CBBC" w14:textId="77777777" w:rsidTr="00860ED7">
        <w:trPr>
          <w:trHeight w:val="434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789FE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059A98B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6E06DE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AE437B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0394AC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4E7406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0F7A1F2" w14:textId="03BAEB73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062FD71B" w14:textId="5242DECA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Specializált gép-</w:t>
            </w:r>
            <w:r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 xml:space="preserve"> </w:t>
            </w: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és járműgyártás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745BCCA5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17EE2444" w14:textId="77777777" w:rsidTr="00860ED7">
        <w:trPr>
          <w:trHeight w:val="265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828D1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5C6B821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36BD19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A54E1D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685689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1AD3752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2ECC9B6A" w14:textId="269E1D36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2850E07C" w14:textId="7A2F85CD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Sport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41C0AE5E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2593A7DF" w14:textId="77777777" w:rsidTr="00860ED7">
        <w:trPr>
          <w:trHeight w:val="269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F20F8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524BA60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B2D6CE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8B6C3C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680E96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180BB58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4A860A66" w14:textId="3D41955C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12803AEF" w14:textId="37857BD6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Szépészet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5C618E0E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41C5A29B" w14:textId="77777777" w:rsidTr="00860ED7">
        <w:trPr>
          <w:trHeight w:val="273"/>
        </w:trPr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9BE85C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42DDCCC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E7C73F9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779E6A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9294A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14:paraId="47C4A00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345D6113" w14:textId="143EC97E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14:paraId="2D406B59" w14:textId="0C5DCA0A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Szociális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1B630BBA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0965235C" w14:textId="77777777" w:rsidTr="00860ED7">
        <w:trPr>
          <w:trHeight w:val="290"/>
        </w:trPr>
        <w:tc>
          <w:tcPr>
            <w:tcW w:w="8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FBEB73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847E2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E7B2A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0BD4B0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8F4BC7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600C2B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FEDEDA0" w14:textId="5D3BB0F6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F2A892F" w14:textId="35577BEC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Turizmus-vendéglátás</w:t>
            </w:r>
          </w:p>
        </w:tc>
        <w:tc>
          <w:tcPr>
            <w:tcW w:w="708" w:type="dxa"/>
            <w:vMerge/>
            <w:tcBorders>
              <w:right w:val="single" w:sz="12" w:space="0" w:color="auto"/>
            </w:tcBorders>
          </w:tcPr>
          <w:p w14:paraId="0DDD99E2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5F9746C1" w14:textId="77777777" w:rsidTr="00860ED7">
        <w:trPr>
          <w:trHeight w:val="267"/>
        </w:trPr>
        <w:tc>
          <w:tcPr>
            <w:tcW w:w="8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A330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A5351C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97523C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DEA2CA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C01F0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846C45C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73C60F" w14:textId="763A5E76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D140DEF" w14:textId="5DDFA323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Vegyipar</w:t>
            </w:r>
          </w:p>
        </w:tc>
        <w:tc>
          <w:tcPr>
            <w:tcW w:w="70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5678648" w14:textId="77777777" w:rsidR="00860ED7" w:rsidRPr="002629DD" w:rsidRDefault="00860ED7" w:rsidP="000D3188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34DAD282" w14:textId="77777777" w:rsidTr="00007DA2">
        <w:trPr>
          <w:trHeight w:val="25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8248B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257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0F2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A78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B10EE1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D7E46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8BA2FB" w14:textId="0DE7E20E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D81F" w14:textId="0EED7858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Alternatív tanulási utak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tbRl"/>
          </w:tcPr>
          <w:p w14:paraId="7D1BF6DF" w14:textId="77777777" w:rsidR="00860ED7" w:rsidRPr="00C03B9A" w:rsidRDefault="00860ED7" w:rsidP="000D3188">
            <w:pPr>
              <w:tabs>
                <w:tab w:val="left" w:pos="6237"/>
              </w:tabs>
              <w:jc w:val="center"/>
              <w:rPr>
                <w:rFonts w:ascii="Franklin Gothic Book" w:hAnsi="Franklin Gothic Book" w:cs="Tahoma"/>
                <w:b/>
                <w:iCs/>
              </w:rPr>
            </w:pPr>
            <w:r>
              <w:rPr>
                <w:rFonts w:ascii="Franklin Gothic Book" w:hAnsi="Franklin Gothic Book" w:cs="Tahoma"/>
                <w:b/>
                <w:iCs/>
              </w:rPr>
              <w:t>E</w:t>
            </w:r>
            <w:r w:rsidRPr="00C03B9A">
              <w:rPr>
                <w:rFonts w:ascii="Franklin Gothic Book" w:hAnsi="Franklin Gothic Book" w:cs="Tahoma"/>
                <w:b/>
                <w:iCs/>
              </w:rPr>
              <w:t xml:space="preserve">gyéb speciális </w:t>
            </w:r>
            <w:r>
              <w:rPr>
                <w:rFonts w:ascii="Franklin Gothic Book" w:hAnsi="Franklin Gothic Book" w:cs="Tahoma"/>
                <w:b/>
                <w:iCs/>
              </w:rPr>
              <w:t>szakismeret</w:t>
            </w:r>
          </w:p>
        </w:tc>
      </w:tr>
      <w:tr w:rsidR="00860ED7" w:rsidRPr="002629DD" w14:paraId="1CD990A9" w14:textId="77777777" w:rsidTr="00007DA2">
        <w:trPr>
          <w:trHeight w:val="289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CA84B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4E5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64B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57A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3AC09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706E51C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FA1E91" w14:textId="5C6197BC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8B3E" w14:textId="5FD1F899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M</w:t>
            </w: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inőségirányítás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427042" w14:textId="77777777" w:rsidR="00860ED7" w:rsidRPr="002629DD" w:rsidRDefault="00860ED7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76A465B3" w14:textId="77777777" w:rsidTr="00007DA2">
        <w:trPr>
          <w:trHeight w:val="265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F6C0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163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0A2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7F22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DB31C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B23149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12D912" w14:textId="4E902688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9B03" w14:textId="11742310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I</w:t>
            </w: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ntézményvezetés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58B1A8" w14:textId="77777777" w:rsidR="00860ED7" w:rsidRPr="002629DD" w:rsidRDefault="00860ED7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0557F18D" w14:textId="77777777" w:rsidTr="00007DA2">
        <w:trPr>
          <w:trHeight w:val="561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E84E8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7BF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A737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BA9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B99230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EB3C7D5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A2A0DC8" w14:textId="5BD8940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4FB5" w14:textId="723EFEA0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O</w:t>
            </w: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 xml:space="preserve">ktatásirányítás, </w:t>
            </w:r>
            <w:r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 xml:space="preserve">oktatási, </w:t>
            </w: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szakképz</w:t>
            </w:r>
            <w:r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ési</w:t>
            </w: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 xml:space="preserve"> rendszer általános ismerete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5A8974" w14:textId="77777777" w:rsidR="00860ED7" w:rsidRPr="002629DD" w:rsidRDefault="00860ED7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0FAE55B0" w14:textId="77777777" w:rsidTr="0048709D">
        <w:trPr>
          <w:trHeight w:val="341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A6081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E3C4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CB2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F8D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BFA0EF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8E63CD9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8DAD38" w14:textId="7205F072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9F52" w14:textId="5DCE7E39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P</w:t>
            </w: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edagógiai módszerek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3DECB3" w14:textId="77777777" w:rsidR="00860ED7" w:rsidRPr="002629DD" w:rsidRDefault="00860ED7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860ED7" w:rsidRPr="002629DD" w14:paraId="6394494C" w14:textId="77777777" w:rsidTr="00007DA2">
        <w:trPr>
          <w:trHeight w:val="497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9FF6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E52B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840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DF7A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5772A8E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4C03676" w14:textId="77777777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7A85E41" w14:textId="63B93F59" w:rsidR="00860ED7" w:rsidRPr="000D3188" w:rsidRDefault="00860ED7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8BFF" w14:textId="3E4467BC" w:rsidR="00860ED7" w:rsidRPr="007C1AEF" w:rsidRDefault="00860ED7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P</w:t>
            </w:r>
            <w:r w:rsidRPr="007C1AEF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ályaorientáció, életpálya tanácsadás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69B6BD" w14:textId="77777777" w:rsidR="00860ED7" w:rsidRPr="002629DD" w:rsidRDefault="00860ED7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  <w:tr w:rsidR="0048434A" w:rsidRPr="002629DD" w14:paraId="09C83CB3" w14:textId="77777777" w:rsidTr="00007DA2">
        <w:trPr>
          <w:trHeight w:val="497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66E2D3" w14:textId="77777777" w:rsidR="0048434A" w:rsidRPr="000D3188" w:rsidRDefault="0048434A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7785" w14:textId="77777777" w:rsidR="0048434A" w:rsidRPr="000D3188" w:rsidRDefault="0048434A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EC01" w14:textId="77777777" w:rsidR="0048434A" w:rsidRPr="000D3188" w:rsidRDefault="0048434A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AF2B" w14:textId="77777777" w:rsidR="0048434A" w:rsidRPr="000D3188" w:rsidRDefault="0048434A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6A3BF10" w14:textId="77777777" w:rsidR="0048434A" w:rsidRPr="000D3188" w:rsidRDefault="0048434A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2E5BCBA" w14:textId="77777777" w:rsidR="0048434A" w:rsidRPr="000D3188" w:rsidRDefault="0048434A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861C57" w14:textId="77777777" w:rsidR="0048434A" w:rsidRPr="000D3188" w:rsidRDefault="0048434A" w:rsidP="000D3188">
            <w:pPr>
              <w:tabs>
                <w:tab w:val="left" w:pos="6237"/>
              </w:tabs>
              <w:contextualSpacing/>
              <w:jc w:val="center"/>
              <w:rPr>
                <w:rFonts w:ascii="Franklin Gothic Book" w:hAnsi="Franklin Gothic Book" w:cs="Tahoma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F73F" w14:textId="00747751" w:rsidR="0048434A" w:rsidRPr="001B764E" w:rsidRDefault="0048434A" w:rsidP="00292942">
            <w:pPr>
              <w:tabs>
                <w:tab w:val="left" w:pos="6237"/>
              </w:tabs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</w:pPr>
            <w:r w:rsidRPr="001B764E">
              <w:rPr>
                <w:rFonts w:ascii="Franklin Gothic Book" w:hAnsi="Franklin Gothic Book" w:cs="Tahoma"/>
                <w:bCs/>
                <w:iCs/>
                <w:sz w:val="18"/>
                <w:szCs w:val="18"/>
              </w:rPr>
              <w:t>Mesterséges intelligencia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8EE3DC" w14:textId="77777777" w:rsidR="0048434A" w:rsidRPr="002629DD" w:rsidRDefault="0048434A">
            <w:pPr>
              <w:tabs>
                <w:tab w:val="left" w:pos="6237"/>
              </w:tabs>
              <w:jc w:val="both"/>
              <w:rPr>
                <w:rFonts w:ascii="Franklin Gothic Book" w:hAnsi="Franklin Gothic Book" w:cs="Tahoma"/>
                <w:b/>
                <w:iCs/>
                <w:sz w:val="22"/>
                <w:szCs w:val="22"/>
              </w:rPr>
            </w:pPr>
          </w:p>
        </w:tc>
      </w:tr>
    </w:tbl>
    <w:p w14:paraId="320FD37E" w14:textId="71EDF630" w:rsidR="006032DE" w:rsidRPr="007C1AEF" w:rsidRDefault="00BC679B" w:rsidP="00860ED7">
      <w:pPr>
        <w:spacing w:before="240" w:after="120"/>
        <w:jc w:val="center"/>
        <w:rPr>
          <w:rFonts w:ascii="Franklin Gothic Book" w:hAnsi="Franklin Gothic Book" w:cs="Tahoma"/>
          <w:bCs/>
          <w:iCs/>
        </w:rPr>
      </w:pPr>
      <w:r>
        <w:rPr>
          <w:rFonts w:ascii="Franklin Gothic Book" w:hAnsi="Franklin Gothic Book"/>
        </w:rPr>
        <w:br w:type="page"/>
      </w:r>
      <w:r w:rsidR="002630A1" w:rsidRPr="007C1AEF">
        <w:rPr>
          <w:rFonts w:ascii="Franklin Gothic Book" w:hAnsi="Franklin Gothic Book" w:cs="Tahoma"/>
          <w:bCs/>
          <w:i/>
        </w:rPr>
        <w:lastRenderedPageBreak/>
        <w:t xml:space="preserve">A kérelmező </w:t>
      </w:r>
      <w:r w:rsidR="0003399F">
        <w:rPr>
          <w:rFonts w:ascii="Franklin Gothic Book" w:hAnsi="Franklin Gothic Book" w:cs="Tahoma"/>
          <w:bCs/>
          <w:i/>
        </w:rPr>
        <w:t xml:space="preserve">feladat elvégzéséhez releváns </w:t>
      </w:r>
      <w:r w:rsidR="001C69FE" w:rsidRPr="007C1AEF">
        <w:rPr>
          <w:rFonts w:ascii="Franklin Gothic Book" w:hAnsi="Franklin Gothic Book" w:cs="Tahoma"/>
          <w:bCs/>
          <w:i/>
        </w:rPr>
        <w:t>végzetts</w:t>
      </w:r>
      <w:r w:rsidR="002630A1" w:rsidRPr="007C1AEF">
        <w:rPr>
          <w:rFonts w:ascii="Franklin Gothic Book" w:hAnsi="Franklin Gothic Book" w:cs="Tahoma"/>
          <w:bCs/>
          <w:i/>
        </w:rPr>
        <w:t>ége(i)</w:t>
      </w:r>
      <w:r w:rsidR="003375D1">
        <w:rPr>
          <w:rFonts w:ascii="Franklin Gothic Book" w:hAnsi="Franklin Gothic Book" w:cs="Tahoma"/>
          <w:bCs/>
          <w:i/>
        </w:rPr>
        <w:t xml:space="preserve"> a megjelölt szakértői terület(</w:t>
      </w:r>
      <w:proofErr w:type="spellStart"/>
      <w:r w:rsidR="003375D1">
        <w:rPr>
          <w:rFonts w:ascii="Franklin Gothic Book" w:hAnsi="Franklin Gothic Book" w:cs="Tahoma"/>
          <w:bCs/>
          <w:i/>
        </w:rPr>
        <w:t>ek</w:t>
      </w:r>
      <w:proofErr w:type="spellEnd"/>
      <w:r w:rsidR="003375D1">
        <w:rPr>
          <w:rFonts w:ascii="Franklin Gothic Book" w:hAnsi="Franklin Gothic Book" w:cs="Tahoma"/>
          <w:bCs/>
          <w:i/>
        </w:rPr>
        <w:t>)</w:t>
      </w:r>
      <w:proofErr w:type="spellStart"/>
      <w:r w:rsidR="003375D1">
        <w:rPr>
          <w:rFonts w:ascii="Franklin Gothic Book" w:hAnsi="Franklin Gothic Book" w:cs="Tahoma"/>
          <w:bCs/>
          <w:i/>
        </w:rPr>
        <w:t>hez</w:t>
      </w:r>
      <w:proofErr w:type="spellEnd"/>
      <w:r w:rsidR="003375D1">
        <w:rPr>
          <w:rFonts w:ascii="Franklin Gothic Book" w:hAnsi="Franklin Gothic Book" w:cs="Tahoma"/>
          <w:bCs/>
          <w:i/>
        </w:rPr>
        <w:t xml:space="preserve"> kapcsolódóan</w:t>
      </w:r>
      <w:r w:rsidR="002A32EE">
        <w:rPr>
          <w:rFonts w:ascii="Franklin Gothic Book" w:hAnsi="Franklin Gothic Book" w:cs="Tahoma"/>
          <w:bCs/>
          <w:i/>
        </w:rPr>
        <w:t xml:space="preserve"> </w:t>
      </w:r>
      <w:r w:rsidR="00824BD1" w:rsidRPr="007C1AEF">
        <w:rPr>
          <w:rFonts w:ascii="Franklin Gothic Book" w:hAnsi="Franklin Gothic Book" w:cs="Tahoma"/>
          <w:bCs/>
          <w:iCs/>
          <w:sz w:val="22"/>
          <w:szCs w:val="22"/>
        </w:rPr>
        <w:t>(dokumentummal igazolandó)</w:t>
      </w:r>
    </w:p>
    <w:p w14:paraId="24315D72" w14:textId="77777777" w:rsidR="002630A1" w:rsidRPr="002629DD" w:rsidRDefault="002630A1" w:rsidP="002A32EE">
      <w:pPr>
        <w:pStyle w:val="Szvegtrzsbehzssal"/>
        <w:numPr>
          <w:ilvl w:val="1"/>
          <w:numId w:val="29"/>
        </w:numPr>
        <w:tabs>
          <w:tab w:val="left" w:pos="709"/>
          <w:tab w:val="left" w:pos="3686"/>
          <w:tab w:val="right" w:leader="underscore" w:pos="9072"/>
        </w:tabs>
        <w:spacing w:before="24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Végzettsége</w:t>
      </w:r>
      <w:r w:rsidR="000E1507">
        <w:rPr>
          <w:rFonts w:ascii="Franklin Gothic Book" w:hAnsi="Franklin Gothic Book" w:cs="Tahoma"/>
          <w:bCs w:val="0"/>
        </w:rPr>
        <w:t xml:space="preserve"> (1):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14DA9BA2" w14:textId="77777777" w:rsidR="002630A1" w:rsidRDefault="002630A1" w:rsidP="002A32EE">
      <w:pPr>
        <w:pStyle w:val="Szvegtrzsbehzssal"/>
        <w:numPr>
          <w:ilvl w:val="1"/>
          <w:numId w:val="29"/>
        </w:numPr>
        <w:tabs>
          <w:tab w:val="left" w:pos="709"/>
          <w:tab w:val="left" w:pos="3686"/>
          <w:tab w:val="right" w:leader="underscore" w:pos="9072"/>
        </w:tabs>
        <w:spacing w:before="120" w:after="12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Szakképzettsége</w:t>
      </w:r>
      <w:r w:rsidR="000E1507">
        <w:rPr>
          <w:rFonts w:ascii="Franklin Gothic Book" w:hAnsi="Franklin Gothic Book" w:cs="Tahoma"/>
          <w:bCs w:val="0"/>
        </w:rPr>
        <w:t xml:space="preserve"> (1):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219158B1" w14:textId="77777777" w:rsidR="000E1507" w:rsidRPr="002629DD" w:rsidRDefault="000E1507" w:rsidP="002A32EE">
      <w:pPr>
        <w:pStyle w:val="Szvegtrzsbehzssal"/>
        <w:numPr>
          <w:ilvl w:val="1"/>
          <w:numId w:val="29"/>
        </w:numPr>
        <w:tabs>
          <w:tab w:val="left" w:pos="709"/>
          <w:tab w:val="left" w:pos="3686"/>
          <w:tab w:val="right" w:leader="underscore" w:pos="9072"/>
        </w:tabs>
        <w:spacing w:after="12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Végzettsége</w:t>
      </w:r>
      <w:r>
        <w:rPr>
          <w:rFonts w:ascii="Franklin Gothic Book" w:hAnsi="Franklin Gothic Book" w:cs="Tahoma"/>
          <w:bCs w:val="0"/>
        </w:rPr>
        <w:t xml:space="preserve"> (2): 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600432AD" w14:textId="77777777" w:rsidR="000E1507" w:rsidRPr="002629DD" w:rsidRDefault="000E1507" w:rsidP="002A32EE">
      <w:pPr>
        <w:pStyle w:val="Szvegtrzsbehzssal"/>
        <w:numPr>
          <w:ilvl w:val="1"/>
          <w:numId w:val="29"/>
        </w:numPr>
        <w:tabs>
          <w:tab w:val="left" w:pos="709"/>
          <w:tab w:val="left" w:pos="3686"/>
          <w:tab w:val="right" w:leader="underscore" w:pos="9072"/>
        </w:tabs>
        <w:spacing w:after="120"/>
        <w:ind w:left="568" w:hanging="284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Szakképzettsége</w:t>
      </w:r>
      <w:r>
        <w:rPr>
          <w:rFonts w:ascii="Franklin Gothic Book" w:hAnsi="Franklin Gothic Book" w:cs="Tahoma"/>
          <w:bCs w:val="0"/>
        </w:rPr>
        <w:t xml:space="preserve"> (2):</w:t>
      </w:r>
      <w:r w:rsidRPr="002629DD">
        <w:rPr>
          <w:rFonts w:ascii="Franklin Gothic Book" w:hAnsi="Franklin Gothic Book" w:cs="Tahoma"/>
          <w:bCs w:val="0"/>
        </w:rPr>
        <w:tab/>
      </w:r>
      <w:r w:rsidRPr="002629DD">
        <w:rPr>
          <w:rFonts w:ascii="Franklin Gothic Book" w:hAnsi="Franklin Gothic Book" w:cs="Tahoma"/>
          <w:bCs w:val="0"/>
        </w:rPr>
        <w:tab/>
      </w:r>
    </w:p>
    <w:p w14:paraId="1C18EF6A" w14:textId="77777777" w:rsidR="008A0209" w:rsidRPr="007C1AEF" w:rsidRDefault="008A0209" w:rsidP="008A0209">
      <w:pPr>
        <w:numPr>
          <w:ilvl w:val="0"/>
          <w:numId w:val="24"/>
        </w:numPr>
        <w:tabs>
          <w:tab w:val="left" w:pos="284"/>
        </w:tabs>
        <w:spacing w:before="120" w:after="120"/>
        <w:ind w:left="0" w:firstLine="0"/>
        <w:jc w:val="both"/>
        <w:rPr>
          <w:rFonts w:ascii="Franklin Gothic Book" w:hAnsi="Franklin Gothic Book" w:cs="Tahoma"/>
          <w:bCs/>
          <w:i/>
        </w:rPr>
      </w:pPr>
      <w:r>
        <w:rPr>
          <w:rFonts w:ascii="Franklin Gothic Book" w:hAnsi="Franklin Gothic Book" w:cs="Tahoma"/>
          <w:bCs/>
          <w:i/>
        </w:rPr>
        <w:t>A kérelmező kompetenciái</w:t>
      </w:r>
      <w:r w:rsidR="00AE4E28">
        <w:rPr>
          <w:rFonts w:ascii="Franklin Gothic Book" w:hAnsi="Franklin Gothic Book" w:cs="Tahoma"/>
          <w:bCs/>
          <w:i/>
        </w:rPr>
        <w:t xml:space="preserve"> 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5857"/>
      </w:tblGrid>
      <w:tr w:rsidR="008A0209" w:rsidRPr="008A0209" w14:paraId="0A7437EC" w14:textId="77777777" w:rsidTr="008A0209">
        <w:trPr>
          <w:trHeight w:val="300"/>
          <w:jc w:val="center"/>
        </w:trPr>
        <w:tc>
          <w:tcPr>
            <w:tcW w:w="3340" w:type="dxa"/>
            <w:noWrap/>
            <w:vAlign w:val="center"/>
            <w:hideMark/>
          </w:tcPr>
          <w:p w14:paraId="03A583D0" w14:textId="77777777" w:rsidR="008A0209" w:rsidRPr="00245A95" w:rsidRDefault="008A0209">
            <w:pPr>
              <w:snapToGrid w:val="0"/>
              <w:jc w:val="both"/>
              <w:rPr>
                <w:rFonts w:ascii="Franklin Gothic Book" w:hAnsi="Franklin Gothic Book" w:cs="Tahoma"/>
                <w:sz w:val="22"/>
                <w:szCs w:val="22"/>
              </w:rPr>
            </w:pPr>
            <w:r w:rsidRPr="00245A95">
              <w:rPr>
                <w:rFonts w:ascii="Franklin Gothic Book" w:hAnsi="Franklin Gothic Book" w:cs="Tahoma"/>
                <w:sz w:val="22"/>
                <w:szCs w:val="22"/>
              </w:rPr>
              <w:t>Válaszát aláhúzással jelölje</w:t>
            </w:r>
          </w:p>
        </w:tc>
        <w:tc>
          <w:tcPr>
            <w:tcW w:w="5857" w:type="dxa"/>
            <w:noWrap/>
            <w:vAlign w:val="bottom"/>
            <w:hideMark/>
          </w:tcPr>
          <w:p w14:paraId="7FBE6EEB" w14:textId="77777777" w:rsidR="008A0209" w:rsidRPr="00245A95" w:rsidRDefault="008A0209" w:rsidP="008A0209">
            <w:pPr>
              <w:widowControl/>
              <w:numPr>
                <w:ilvl w:val="0"/>
                <w:numId w:val="44"/>
              </w:numPr>
              <w:suppressAutoHyphens w:val="0"/>
              <w:contextualSpacing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45A95">
              <w:rPr>
                <w:rFonts w:ascii="Franklin Gothic Book" w:hAnsi="Franklin Gothic Book"/>
                <w:sz w:val="22"/>
                <w:szCs w:val="22"/>
              </w:rPr>
              <w:t>Jó kommunikációs képesség,</w:t>
            </w:r>
          </w:p>
          <w:p w14:paraId="47B21B97" w14:textId="77777777" w:rsidR="008A0209" w:rsidRPr="00245A95" w:rsidRDefault="008A0209" w:rsidP="008A0209">
            <w:pPr>
              <w:widowControl/>
              <w:numPr>
                <w:ilvl w:val="0"/>
                <w:numId w:val="44"/>
              </w:numPr>
              <w:suppressAutoHyphens w:val="0"/>
              <w:contextualSpacing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proofErr w:type="spellStart"/>
            <w:r w:rsidRPr="00245A95">
              <w:rPr>
                <w:rFonts w:ascii="Franklin Gothic Book" w:hAnsi="Franklin Gothic Book"/>
                <w:sz w:val="22"/>
                <w:szCs w:val="22"/>
              </w:rPr>
              <w:t>Proaktivitás</w:t>
            </w:r>
            <w:proofErr w:type="spellEnd"/>
            <w:r w:rsidRPr="00245A95">
              <w:rPr>
                <w:rFonts w:ascii="Franklin Gothic Book" w:hAnsi="Franklin Gothic Book"/>
                <w:sz w:val="22"/>
                <w:szCs w:val="22"/>
              </w:rPr>
              <w:t>,</w:t>
            </w:r>
          </w:p>
          <w:p w14:paraId="16D95131" w14:textId="77777777" w:rsidR="008A0209" w:rsidRPr="00245A95" w:rsidRDefault="008A0209" w:rsidP="008A0209">
            <w:pPr>
              <w:widowControl/>
              <w:numPr>
                <w:ilvl w:val="0"/>
                <w:numId w:val="44"/>
              </w:numPr>
              <w:suppressAutoHyphens w:val="0"/>
              <w:contextualSpacing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45A95">
              <w:rPr>
                <w:rFonts w:ascii="Franklin Gothic Book" w:hAnsi="Franklin Gothic Book"/>
                <w:sz w:val="22"/>
                <w:szCs w:val="22"/>
              </w:rPr>
              <w:t>Precíz, önálló munkavégzés,</w:t>
            </w:r>
          </w:p>
          <w:p w14:paraId="2A0C7668" w14:textId="77777777" w:rsidR="008A0209" w:rsidRPr="00245A95" w:rsidRDefault="008A0209" w:rsidP="008A0209">
            <w:pPr>
              <w:widowControl/>
              <w:numPr>
                <w:ilvl w:val="0"/>
                <w:numId w:val="44"/>
              </w:numPr>
              <w:suppressAutoHyphens w:val="0"/>
              <w:contextualSpacing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45A95">
              <w:rPr>
                <w:rFonts w:ascii="Franklin Gothic Book" w:hAnsi="Franklin Gothic Book"/>
                <w:sz w:val="22"/>
                <w:szCs w:val="22"/>
              </w:rPr>
              <w:t>Empátia és kompromisszumkészség,</w:t>
            </w:r>
          </w:p>
          <w:p w14:paraId="3B2730B3" w14:textId="77777777" w:rsidR="008A0209" w:rsidRPr="00245A95" w:rsidRDefault="008A0209" w:rsidP="008A0209">
            <w:pPr>
              <w:widowControl/>
              <w:numPr>
                <w:ilvl w:val="0"/>
                <w:numId w:val="44"/>
              </w:numPr>
              <w:suppressAutoHyphens w:val="0"/>
              <w:contextualSpacing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45A95">
              <w:rPr>
                <w:rFonts w:ascii="Franklin Gothic Book" w:hAnsi="Franklin Gothic Book"/>
                <w:sz w:val="22"/>
                <w:szCs w:val="22"/>
              </w:rPr>
              <w:t>Rugalmas gondolkodás,</w:t>
            </w:r>
          </w:p>
          <w:p w14:paraId="6984105A" w14:textId="77777777" w:rsidR="008A0209" w:rsidRPr="008A0209" w:rsidRDefault="008A0209" w:rsidP="008A0209">
            <w:pPr>
              <w:widowControl/>
              <w:numPr>
                <w:ilvl w:val="0"/>
                <w:numId w:val="44"/>
              </w:numPr>
              <w:suppressAutoHyphens w:val="0"/>
              <w:contextualSpacing/>
              <w:jc w:val="both"/>
              <w:rPr>
                <w:rFonts w:ascii="Franklin Gothic Book" w:hAnsi="Franklin Gothic Book" w:cs="Tahoma"/>
                <w:sz w:val="20"/>
                <w:szCs w:val="20"/>
              </w:rPr>
            </w:pPr>
            <w:r w:rsidRPr="00245A95">
              <w:rPr>
                <w:rFonts w:ascii="Franklin Gothic Book" w:hAnsi="Franklin Gothic Book"/>
                <w:sz w:val="22"/>
                <w:szCs w:val="22"/>
              </w:rPr>
              <w:t>Szakmai tájékozottság és naprakészség.</w:t>
            </w:r>
          </w:p>
        </w:tc>
      </w:tr>
    </w:tbl>
    <w:p w14:paraId="27920971" w14:textId="37B4C33F" w:rsidR="008A0209" w:rsidRPr="007C1AEF" w:rsidRDefault="008A0209" w:rsidP="008A0209">
      <w:pPr>
        <w:numPr>
          <w:ilvl w:val="0"/>
          <w:numId w:val="24"/>
        </w:numPr>
        <w:tabs>
          <w:tab w:val="left" w:pos="284"/>
        </w:tabs>
        <w:spacing w:before="120" w:after="120"/>
        <w:ind w:left="0" w:firstLine="0"/>
        <w:jc w:val="both"/>
        <w:rPr>
          <w:rFonts w:ascii="Franklin Gothic Book" w:hAnsi="Franklin Gothic Book" w:cs="Tahoma"/>
          <w:bCs/>
          <w:i/>
        </w:rPr>
      </w:pPr>
      <w:r>
        <w:rPr>
          <w:rFonts w:ascii="Franklin Gothic Book" w:hAnsi="Franklin Gothic Book" w:cs="Tahoma"/>
          <w:bCs/>
          <w:i/>
        </w:rPr>
        <w:t>A kérelmező digitális kompetenciái</w:t>
      </w:r>
      <w:r w:rsidR="00AE4E28">
        <w:rPr>
          <w:rFonts w:ascii="Franklin Gothic Book" w:hAnsi="Franklin Gothic Book" w:cs="Tahoma"/>
          <w:bCs/>
          <w:i/>
        </w:rPr>
        <w:t xml:space="preserve"> </w:t>
      </w:r>
      <w:r w:rsidR="00CA5F08">
        <w:rPr>
          <w:rFonts w:ascii="Franklin Gothic Book" w:hAnsi="Franklin Gothic Book" w:cs="Tahoma"/>
          <w:bCs/>
          <w:i/>
        </w:rPr>
        <w:t>(</w:t>
      </w:r>
      <w:r w:rsidR="00AE4E28" w:rsidRPr="00AE4E28">
        <w:rPr>
          <w:rFonts w:ascii="Franklin Gothic Book" w:hAnsi="Franklin Gothic Book" w:cs="Tahoma"/>
          <w:bCs/>
          <w:i/>
          <w:sz w:val="18"/>
          <w:szCs w:val="18"/>
          <w:u w:val="single"/>
        </w:rPr>
        <w:t>Válaszát</w:t>
      </w:r>
      <w:r w:rsidR="00CA5F08">
        <w:rPr>
          <w:rFonts w:ascii="Franklin Gothic Book" w:hAnsi="Franklin Gothic Book" w:cs="Tahoma"/>
          <w:bCs/>
          <w:i/>
          <w:sz w:val="18"/>
          <w:szCs w:val="18"/>
          <w:u w:val="single"/>
        </w:rPr>
        <w:t xml:space="preserve"> kérjük</w:t>
      </w:r>
      <w:r w:rsidR="00AE4E28" w:rsidRPr="00AE4E28">
        <w:rPr>
          <w:rFonts w:ascii="Franklin Gothic Book" w:hAnsi="Franklin Gothic Book" w:cs="Tahoma"/>
          <w:bCs/>
          <w:i/>
          <w:sz w:val="18"/>
          <w:szCs w:val="18"/>
          <w:u w:val="single"/>
        </w:rPr>
        <w:t xml:space="preserve"> „</w:t>
      </w:r>
      <w:proofErr w:type="gramStart"/>
      <w:r w:rsidR="00AE4E28" w:rsidRPr="00AE4E28">
        <w:rPr>
          <w:rFonts w:ascii="Franklin Gothic Book" w:hAnsi="Franklin Gothic Book" w:cs="Tahoma"/>
          <w:bCs/>
          <w:i/>
          <w:sz w:val="18"/>
          <w:szCs w:val="18"/>
          <w:u w:val="single"/>
        </w:rPr>
        <w:t>x”-</w:t>
      </w:r>
      <w:proofErr w:type="gramEnd"/>
      <w:r w:rsidR="00AE4E28" w:rsidRPr="00AE4E28">
        <w:rPr>
          <w:rFonts w:ascii="Franklin Gothic Book" w:hAnsi="Franklin Gothic Book" w:cs="Tahoma"/>
          <w:bCs/>
          <w:i/>
          <w:sz w:val="18"/>
          <w:szCs w:val="18"/>
          <w:u w:val="single"/>
        </w:rPr>
        <w:t>szel jelölje</w:t>
      </w:r>
      <w:r w:rsidR="00CA5F08">
        <w:rPr>
          <w:rFonts w:ascii="Franklin Gothic Book" w:hAnsi="Franklin Gothic Book" w:cs="Tahoma"/>
          <w:bCs/>
          <w:i/>
          <w:sz w:val="18"/>
          <w:szCs w:val="18"/>
          <w:u w:val="single"/>
        </w:rPr>
        <w:t>!)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1843"/>
        <w:gridCol w:w="1842"/>
        <w:gridCol w:w="2268"/>
        <w:gridCol w:w="1762"/>
      </w:tblGrid>
      <w:tr w:rsidR="008A0209" w:rsidRPr="00245A95" w14:paraId="15BDE9A1" w14:textId="77777777" w:rsidTr="00245A95">
        <w:trPr>
          <w:trHeight w:val="300"/>
          <w:jc w:val="center"/>
        </w:trPr>
        <w:tc>
          <w:tcPr>
            <w:tcW w:w="1482" w:type="dxa"/>
            <w:noWrap/>
            <w:vAlign w:val="center"/>
          </w:tcPr>
          <w:p w14:paraId="2880EA13" w14:textId="77777777" w:rsidR="008A0209" w:rsidRPr="00245A95" w:rsidRDefault="008A0209" w:rsidP="00AE4E28">
            <w:pPr>
              <w:snapToGrid w:val="0"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1843" w:type="dxa"/>
            <w:noWrap/>
          </w:tcPr>
          <w:p w14:paraId="74A0B351" w14:textId="77777777" w:rsidR="008A0209" w:rsidRPr="00245A95" w:rsidRDefault="008A0209" w:rsidP="008A0209">
            <w:pPr>
              <w:widowControl/>
              <w:suppressAutoHyphens w:val="0"/>
              <w:contextualSpacing/>
              <w:jc w:val="center"/>
              <w:rPr>
                <w:rFonts w:ascii="Franklin Gothic Book" w:hAnsi="Franklin Gothic Book" w:cs="Tahoma"/>
                <w:bCs/>
                <w:sz w:val="22"/>
                <w:szCs w:val="22"/>
              </w:rPr>
            </w:pPr>
            <w:r w:rsidRPr="00245A95">
              <w:rPr>
                <w:rFonts w:ascii="Franklin Gothic Book" w:hAnsi="Franklin Gothic Book"/>
                <w:bCs/>
                <w:sz w:val="22"/>
                <w:szCs w:val="22"/>
              </w:rPr>
              <w:t>Alapszintű felhasználó</w:t>
            </w:r>
          </w:p>
        </w:tc>
        <w:tc>
          <w:tcPr>
            <w:tcW w:w="1842" w:type="dxa"/>
          </w:tcPr>
          <w:p w14:paraId="540C1127" w14:textId="77777777" w:rsidR="008A0209" w:rsidRPr="00245A95" w:rsidRDefault="008A0209" w:rsidP="008A0209">
            <w:pPr>
              <w:widowControl/>
              <w:suppressAutoHyphens w:val="0"/>
              <w:contextualSpacing/>
              <w:jc w:val="center"/>
              <w:rPr>
                <w:rFonts w:ascii="Franklin Gothic Book" w:hAnsi="Franklin Gothic Book" w:cs="Tahoma"/>
                <w:bCs/>
                <w:sz w:val="22"/>
                <w:szCs w:val="22"/>
              </w:rPr>
            </w:pPr>
            <w:r w:rsidRPr="00245A95">
              <w:rPr>
                <w:rFonts w:ascii="Franklin Gothic Book" w:hAnsi="Franklin Gothic Book"/>
                <w:bCs/>
                <w:sz w:val="22"/>
                <w:szCs w:val="22"/>
              </w:rPr>
              <w:t>Középszintű felhasználó</w:t>
            </w:r>
          </w:p>
        </w:tc>
        <w:tc>
          <w:tcPr>
            <w:tcW w:w="2268" w:type="dxa"/>
            <w:vAlign w:val="bottom"/>
          </w:tcPr>
          <w:p w14:paraId="6DFAE034" w14:textId="77777777" w:rsidR="008A0209" w:rsidRPr="00245A95" w:rsidRDefault="008A0209" w:rsidP="008A0209">
            <w:pPr>
              <w:widowControl/>
              <w:suppressAutoHyphens w:val="0"/>
              <w:contextualSpacing/>
              <w:jc w:val="center"/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245A95">
              <w:rPr>
                <w:rFonts w:ascii="Franklin Gothic Book" w:hAnsi="Franklin Gothic Book"/>
                <w:bCs/>
                <w:sz w:val="22"/>
                <w:szCs w:val="22"/>
              </w:rPr>
              <w:t>ECDL vizsga</w:t>
            </w:r>
          </w:p>
          <w:p w14:paraId="4C781F54" w14:textId="77777777" w:rsidR="008A0209" w:rsidRPr="00245A95" w:rsidRDefault="008A0209" w:rsidP="008A0209">
            <w:pPr>
              <w:widowControl/>
              <w:suppressAutoHyphens w:val="0"/>
              <w:contextualSpacing/>
              <w:jc w:val="center"/>
              <w:rPr>
                <w:rFonts w:ascii="Franklin Gothic Book" w:hAnsi="Franklin Gothic Book" w:cs="Tahoma"/>
                <w:bCs/>
                <w:sz w:val="22"/>
                <w:szCs w:val="22"/>
              </w:rPr>
            </w:pPr>
            <w:r w:rsidRPr="00245A95">
              <w:rPr>
                <w:rFonts w:ascii="Franklin Gothic Book" w:hAnsi="Franklin Gothic Book"/>
                <w:bCs/>
                <w:sz w:val="22"/>
                <w:szCs w:val="22"/>
              </w:rPr>
              <w:t>(szint megjelölésével)</w:t>
            </w:r>
          </w:p>
        </w:tc>
        <w:tc>
          <w:tcPr>
            <w:tcW w:w="1762" w:type="dxa"/>
            <w:vAlign w:val="bottom"/>
          </w:tcPr>
          <w:p w14:paraId="3756BDD8" w14:textId="77777777" w:rsidR="008A0209" w:rsidRPr="00245A95" w:rsidRDefault="008A0209" w:rsidP="008A0209">
            <w:pPr>
              <w:widowControl/>
              <w:suppressAutoHyphens w:val="0"/>
              <w:contextualSpacing/>
              <w:jc w:val="center"/>
              <w:rPr>
                <w:rFonts w:ascii="Franklin Gothic Book" w:hAnsi="Franklin Gothic Book" w:cs="Tahoma"/>
                <w:bCs/>
                <w:sz w:val="22"/>
                <w:szCs w:val="22"/>
              </w:rPr>
            </w:pPr>
            <w:r w:rsidRPr="00245A95">
              <w:rPr>
                <w:rFonts w:ascii="Franklin Gothic Book" w:hAnsi="Franklin Gothic Book"/>
                <w:bCs/>
                <w:sz w:val="22"/>
                <w:szCs w:val="22"/>
              </w:rPr>
              <w:t>Felsőszintű felhasználó</w:t>
            </w:r>
          </w:p>
        </w:tc>
      </w:tr>
      <w:tr w:rsidR="008A0209" w:rsidRPr="00245A95" w14:paraId="727E49D8" w14:textId="77777777" w:rsidTr="00245A95">
        <w:trPr>
          <w:trHeight w:val="300"/>
          <w:jc w:val="center"/>
        </w:trPr>
        <w:tc>
          <w:tcPr>
            <w:tcW w:w="1482" w:type="dxa"/>
            <w:noWrap/>
            <w:vAlign w:val="center"/>
          </w:tcPr>
          <w:p w14:paraId="31B87704" w14:textId="2CB329AB" w:rsidR="008A0209" w:rsidRPr="00245A95" w:rsidRDefault="008A0209" w:rsidP="008A0209">
            <w:pPr>
              <w:snapToGrid w:val="0"/>
              <w:jc w:val="both"/>
              <w:rPr>
                <w:rFonts w:ascii="Franklin Gothic Book" w:hAnsi="Franklin Gothic Book" w:cs="Tahoma"/>
                <w:sz w:val="22"/>
                <w:szCs w:val="22"/>
              </w:rPr>
            </w:pPr>
            <w:r w:rsidRPr="00245A95">
              <w:rPr>
                <w:rFonts w:ascii="Franklin Gothic Book" w:hAnsi="Franklin Gothic Book" w:cs="Tahoma"/>
                <w:sz w:val="22"/>
                <w:szCs w:val="22"/>
              </w:rPr>
              <w:t>Word</w:t>
            </w:r>
            <w:r w:rsidR="00AE4E28" w:rsidRPr="00245A95">
              <w:rPr>
                <w:rFonts w:ascii="Franklin Gothic Book" w:hAnsi="Franklin Gothic Book" w:cs="Tahoma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14:paraId="0CBAB0C5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14:paraId="711C20A6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14:paraId="5F1D6B27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1762" w:type="dxa"/>
            <w:vAlign w:val="bottom"/>
          </w:tcPr>
          <w:p w14:paraId="06A491E9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</w:tr>
      <w:tr w:rsidR="008A0209" w:rsidRPr="00245A95" w14:paraId="0FD8F339" w14:textId="77777777" w:rsidTr="00245A95">
        <w:trPr>
          <w:trHeight w:val="300"/>
          <w:jc w:val="center"/>
        </w:trPr>
        <w:tc>
          <w:tcPr>
            <w:tcW w:w="1482" w:type="dxa"/>
            <w:noWrap/>
            <w:vAlign w:val="center"/>
          </w:tcPr>
          <w:p w14:paraId="71E3D821" w14:textId="70526088" w:rsidR="008A0209" w:rsidRPr="00245A95" w:rsidRDefault="008A0209" w:rsidP="008A0209">
            <w:pPr>
              <w:snapToGrid w:val="0"/>
              <w:jc w:val="both"/>
              <w:rPr>
                <w:rFonts w:ascii="Franklin Gothic Book" w:hAnsi="Franklin Gothic Book" w:cs="Tahoma"/>
                <w:sz w:val="22"/>
                <w:szCs w:val="22"/>
              </w:rPr>
            </w:pPr>
            <w:r w:rsidRPr="00245A95">
              <w:rPr>
                <w:rFonts w:ascii="Franklin Gothic Book" w:hAnsi="Franklin Gothic Book" w:cs="Tahoma"/>
                <w:sz w:val="22"/>
                <w:szCs w:val="22"/>
              </w:rPr>
              <w:t>Excel</w:t>
            </w:r>
            <w:r w:rsidR="00AE4E28" w:rsidRPr="00245A95">
              <w:rPr>
                <w:rFonts w:ascii="Franklin Gothic Book" w:hAnsi="Franklin Gothic Book" w:cs="Tahoma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14:paraId="4CE76326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14:paraId="63D377B4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14:paraId="42A4187F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1762" w:type="dxa"/>
            <w:vAlign w:val="bottom"/>
          </w:tcPr>
          <w:p w14:paraId="2C4C8D64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</w:tr>
      <w:tr w:rsidR="008A0209" w:rsidRPr="00245A95" w14:paraId="67E8D1FF" w14:textId="77777777" w:rsidTr="00245A95">
        <w:trPr>
          <w:trHeight w:val="300"/>
          <w:jc w:val="center"/>
        </w:trPr>
        <w:tc>
          <w:tcPr>
            <w:tcW w:w="1482" w:type="dxa"/>
            <w:noWrap/>
            <w:vAlign w:val="center"/>
          </w:tcPr>
          <w:p w14:paraId="10F78689" w14:textId="234E3253" w:rsidR="008A0209" w:rsidRPr="00245A95" w:rsidRDefault="008A0209" w:rsidP="008A0209">
            <w:pPr>
              <w:snapToGrid w:val="0"/>
              <w:jc w:val="both"/>
              <w:rPr>
                <w:rFonts w:ascii="Franklin Gothic Book" w:hAnsi="Franklin Gothic Book" w:cs="Tahoma"/>
                <w:sz w:val="22"/>
                <w:szCs w:val="22"/>
              </w:rPr>
            </w:pPr>
            <w:r w:rsidRPr="00245A95">
              <w:rPr>
                <w:rFonts w:ascii="Franklin Gothic Book" w:hAnsi="Franklin Gothic Book" w:cs="Tahoma"/>
                <w:sz w:val="22"/>
                <w:szCs w:val="22"/>
              </w:rPr>
              <w:t>PowerPoint</w:t>
            </w:r>
            <w:r w:rsidR="00AE4E28" w:rsidRPr="00245A95">
              <w:rPr>
                <w:rFonts w:ascii="Franklin Gothic Book" w:hAnsi="Franklin Gothic Book" w:cs="Tahoma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14:paraId="02F0EB6C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14:paraId="6F8443CE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14:paraId="402A312C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1762" w:type="dxa"/>
            <w:vAlign w:val="bottom"/>
          </w:tcPr>
          <w:p w14:paraId="2DAD2ECA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</w:tr>
      <w:tr w:rsidR="008A0209" w:rsidRPr="00245A95" w14:paraId="73354E0F" w14:textId="77777777" w:rsidTr="00245A95">
        <w:trPr>
          <w:trHeight w:val="300"/>
          <w:jc w:val="center"/>
        </w:trPr>
        <w:tc>
          <w:tcPr>
            <w:tcW w:w="1482" w:type="dxa"/>
            <w:noWrap/>
            <w:vAlign w:val="center"/>
          </w:tcPr>
          <w:p w14:paraId="69CD22F0" w14:textId="09ED69CE" w:rsidR="008A0209" w:rsidRPr="00245A95" w:rsidRDefault="008A0209" w:rsidP="008A0209">
            <w:pPr>
              <w:snapToGrid w:val="0"/>
              <w:jc w:val="both"/>
              <w:rPr>
                <w:rFonts w:ascii="Franklin Gothic Book" w:hAnsi="Franklin Gothic Book" w:cs="Tahoma"/>
                <w:sz w:val="22"/>
                <w:szCs w:val="22"/>
              </w:rPr>
            </w:pPr>
            <w:r w:rsidRPr="00245A95">
              <w:rPr>
                <w:rFonts w:ascii="Franklin Gothic Book" w:hAnsi="Franklin Gothic Book" w:cs="Tahoma"/>
                <w:sz w:val="22"/>
                <w:szCs w:val="22"/>
              </w:rPr>
              <w:t>Internet</w:t>
            </w:r>
            <w:r w:rsidR="00AE4E28" w:rsidRPr="00245A95">
              <w:rPr>
                <w:rFonts w:ascii="Franklin Gothic Book" w:hAnsi="Franklin Gothic Book" w:cs="Tahoma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14:paraId="7DC24253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14:paraId="207774FF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14:paraId="21D02471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  <w:tc>
          <w:tcPr>
            <w:tcW w:w="1762" w:type="dxa"/>
            <w:vAlign w:val="bottom"/>
          </w:tcPr>
          <w:p w14:paraId="4912D9AB" w14:textId="77777777" w:rsidR="008A0209" w:rsidRPr="00245A95" w:rsidRDefault="008A0209" w:rsidP="008A0209">
            <w:pPr>
              <w:widowControl/>
              <w:suppressAutoHyphens w:val="0"/>
              <w:contextualSpacing/>
              <w:rPr>
                <w:rFonts w:ascii="Franklin Gothic Book" w:hAnsi="Franklin Gothic Book" w:cs="Tahoma"/>
                <w:sz w:val="22"/>
                <w:szCs w:val="22"/>
              </w:rPr>
            </w:pPr>
          </w:p>
        </w:tc>
      </w:tr>
    </w:tbl>
    <w:p w14:paraId="5F008697" w14:textId="43E8FA1F" w:rsidR="002D64F2" w:rsidRPr="007C1AEF" w:rsidRDefault="00236CA4" w:rsidP="0067777D">
      <w:pPr>
        <w:numPr>
          <w:ilvl w:val="0"/>
          <w:numId w:val="24"/>
        </w:numPr>
        <w:tabs>
          <w:tab w:val="left" w:pos="284"/>
          <w:tab w:val="left" w:pos="3686"/>
        </w:tabs>
        <w:spacing w:before="120" w:after="120"/>
        <w:ind w:left="284" w:hanging="284"/>
        <w:jc w:val="both"/>
        <w:rPr>
          <w:rFonts w:ascii="Franklin Gothic Book" w:hAnsi="Franklin Gothic Book" w:cs="Tahoma"/>
          <w:bCs/>
          <w:i/>
        </w:rPr>
      </w:pPr>
      <w:r>
        <w:rPr>
          <w:rFonts w:ascii="Franklin Gothic Book" w:hAnsi="Franklin Gothic Book" w:cs="Tahoma"/>
          <w:bCs/>
          <w:i/>
        </w:rPr>
        <w:t>A kérelmező s</w:t>
      </w:r>
      <w:r w:rsidR="002D64F2" w:rsidRPr="007C1AEF">
        <w:rPr>
          <w:rFonts w:ascii="Franklin Gothic Book" w:hAnsi="Franklin Gothic Book" w:cs="Tahoma"/>
          <w:bCs/>
          <w:i/>
        </w:rPr>
        <w:t>zakmai ajánlás</w:t>
      </w:r>
      <w:r>
        <w:rPr>
          <w:rFonts w:ascii="Franklin Gothic Book" w:hAnsi="Franklin Gothic Book" w:cs="Tahoma"/>
          <w:bCs/>
          <w:i/>
        </w:rPr>
        <w:t>a</w:t>
      </w:r>
      <w:r w:rsidR="001C20BD" w:rsidRPr="007C1AEF">
        <w:rPr>
          <w:rFonts w:ascii="Franklin Gothic Book" w:hAnsi="Franklin Gothic Book" w:cs="Tahoma"/>
          <w:bCs/>
          <w:i/>
        </w:rPr>
        <w:t>(</w:t>
      </w:r>
      <w:r>
        <w:rPr>
          <w:rFonts w:ascii="Franklin Gothic Book" w:hAnsi="Franklin Gothic Book" w:cs="Tahoma"/>
          <w:bCs/>
          <w:i/>
        </w:rPr>
        <w:t>i</w:t>
      </w:r>
      <w:r w:rsidR="001C20BD" w:rsidRPr="007C1AEF">
        <w:rPr>
          <w:rFonts w:ascii="Franklin Gothic Book" w:hAnsi="Franklin Gothic Book" w:cs="Tahoma"/>
          <w:bCs/>
          <w:i/>
        </w:rPr>
        <w:t>)</w:t>
      </w:r>
      <w:r w:rsidR="00824BD1" w:rsidRPr="007C1AEF">
        <w:rPr>
          <w:rFonts w:ascii="Franklin Gothic Book" w:hAnsi="Franklin Gothic Book" w:cs="Tahoma"/>
          <w:bCs/>
          <w:i/>
        </w:rPr>
        <w:tab/>
      </w:r>
      <w:bookmarkStart w:id="1" w:name="_Hlk127261486"/>
      <w:r w:rsidR="00824BD1" w:rsidRPr="002A32EE">
        <w:rPr>
          <w:rFonts w:ascii="Franklin Gothic Book" w:hAnsi="Franklin Gothic Book" w:cs="Tahoma"/>
          <w:bCs/>
          <w:i/>
        </w:rPr>
        <w:t>(dokumentummal igazolandó</w:t>
      </w:r>
      <w:r w:rsidR="0067777D">
        <w:rPr>
          <w:rFonts w:ascii="Franklin Gothic Book" w:hAnsi="Franklin Gothic Book" w:cs="Tahoma"/>
          <w:bCs/>
          <w:i/>
        </w:rPr>
        <w:t xml:space="preserve"> a releváns cellák kitöltése mellett</w:t>
      </w:r>
      <w:r w:rsidR="00824BD1" w:rsidRPr="002A32EE">
        <w:rPr>
          <w:rFonts w:ascii="Franklin Gothic Book" w:hAnsi="Franklin Gothic Book" w:cs="Tahoma"/>
          <w:bCs/>
          <w:i/>
        </w:rPr>
        <w:t>)</w:t>
      </w:r>
      <w:bookmarkEnd w:id="1"/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4"/>
        <w:gridCol w:w="4253"/>
      </w:tblGrid>
      <w:tr w:rsidR="002D64F2" w:rsidRPr="002629DD" w14:paraId="18617AE4" w14:textId="77777777" w:rsidTr="007C1AEF">
        <w:trPr>
          <w:trHeight w:val="300"/>
          <w:jc w:val="center"/>
        </w:trPr>
        <w:tc>
          <w:tcPr>
            <w:tcW w:w="4944" w:type="dxa"/>
            <w:noWrap/>
            <w:vAlign w:val="bottom"/>
            <w:hideMark/>
          </w:tcPr>
          <w:p w14:paraId="3238337C" w14:textId="2CB83730" w:rsidR="002D64F2" w:rsidRPr="002629DD" w:rsidRDefault="0067777D" w:rsidP="00550D70">
            <w:pPr>
              <w:snapToGrid w:val="0"/>
              <w:jc w:val="center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 w:cs="Tahoma"/>
                <w:b/>
                <w:bCs/>
              </w:rPr>
              <w:t>Szakértő neve</w:t>
            </w:r>
          </w:p>
        </w:tc>
        <w:tc>
          <w:tcPr>
            <w:tcW w:w="4253" w:type="dxa"/>
            <w:noWrap/>
            <w:vAlign w:val="bottom"/>
            <w:hideMark/>
          </w:tcPr>
          <w:p w14:paraId="311BF3B7" w14:textId="36FBC498" w:rsidR="002D64F2" w:rsidRPr="002629DD" w:rsidRDefault="002D64F2" w:rsidP="00550D70">
            <w:pPr>
              <w:snapToGrid w:val="0"/>
              <w:jc w:val="center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>Intézmény</w:t>
            </w:r>
            <w:r w:rsidR="0067777D">
              <w:rPr>
                <w:rFonts w:ascii="Franklin Gothic Book" w:hAnsi="Franklin Gothic Book" w:cs="Tahoma"/>
                <w:b/>
                <w:bCs/>
              </w:rPr>
              <w:t xml:space="preserve"> megnevezése</w:t>
            </w:r>
          </w:p>
        </w:tc>
      </w:tr>
      <w:tr w:rsidR="002D64F2" w:rsidRPr="002629DD" w14:paraId="2DBDFC66" w14:textId="77777777" w:rsidTr="007C1AEF">
        <w:trPr>
          <w:trHeight w:val="300"/>
          <w:jc w:val="center"/>
        </w:trPr>
        <w:tc>
          <w:tcPr>
            <w:tcW w:w="4944" w:type="dxa"/>
            <w:noWrap/>
            <w:vAlign w:val="bottom"/>
            <w:hideMark/>
          </w:tcPr>
          <w:p w14:paraId="6EB43446" w14:textId="77777777" w:rsidR="002D64F2" w:rsidRPr="002629DD" w:rsidRDefault="002D64F2" w:rsidP="00550D70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4253" w:type="dxa"/>
            <w:noWrap/>
            <w:vAlign w:val="bottom"/>
            <w:hideMark/>
          </w:tcPr>
          <w:p w14:paraId="12464B28" w14:textId="77777777" w:rsidR="002D64F2" w:rsidRPr="002629DD" w:rsidRDefault="002D64F2" w:rsidP="00550D70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2D64F2" w:rsidRPr="002629DD" w14:paraId="51221F89" w14:textId="77777777" w:rsidTr="007C1AEF">
        <w:trPr>
          <w:trHeight w:val="300"/>
          <w:jc w:val="center"/>
        </w:trPr>
        <w:tc>
          <w:tcPr>
            <w:tcW w:w="4944" w:type="dxa"/>
            <w:noWrap/>
            <w:vAlign w:val="bottom"/>
            <w:hideMark/>
          </w:tcPr>
          <w:p w14:paraId="6C8897BD" w14:textId="77777777" w:rsidR="002D64F2" w:rsidRPr="002629DD" w:rsidRDefault="002D64F2" w:rsidP="00550D70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4253" w:type="dxa"/>
            <w:noWrap/>
            <w:vAlign w:val="bottom"/>
            <w:hideMark/>
          </w:tcPr>
          <w:p w14:paraId="4F3220D3" w14:textId="77777777" w:rsidR="002D64F2" w:rsidRPr="002629DD" w:rsidRDefault="002D64F2" w:rsidP="00550D70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AE4E28" w:rsidRPr="002629DD" w14:paraId="5CD9991F" w14:textId="77777777" w:rsidTr="007C1AEF">
        <w:trPr>
          <w:trHeight w:val="300"/>
          <w:jc w:val="center"/>
        </w:trPr>
        <w:tc>
          <w:tcPr>
            <w:tcW w:w="4944" w:type="dxa"/>
            <w:noWrap/>
            <w:vAlign w:val="bottom"/>
          </w:tcPr>
          <w:p w14:paraId="25209F4A" w14:textId="77777777" w:rsidR="00AE4E28" w:rsidRPr="002629DD" w:rsidRDefault="00AE4E28" w:rsidP="00550D70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4253" w:type="dxa"/>
            <w:noWrap/>
            <w:vAlign w:val="bottom"/>
          </w:tcPr>
          <w:p w14:paraId="6F8BAF86" w14:textId="77777777" w:rsidR="00AE4E28" w:rsidRPr="002629DD" w:rsidRDefault="00AE4E28" w:rsidP="00550D70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</w:tbl>
    <w:p w14:paraId="654D74AB" w14:textId="04A42B40" w:rsidR="00245BB1" w:rsidRPr="002A32EE" w:rsidRDefault="00573521" w:rsidP="00AE4E28">
      <w:pPr>
        <w:numPr>
          <w:ilvl w:val="0"/>
          <w:numId w:val="24"/>
        </w:numPr>
        <w:tabs>
          <w:tab w:val="left" w:pos="284"/>
        </w:tabs>
        <w:spacing w:before="120" w:after="120"/>
        <w:ind w:left="0" w:firstLine="0"/>
        <w:jc w:val="both"/>
        <w:rPr>
          <w:rFonts w:ascii="Franklin Gothic Book" w:hAnsi="Franklin Gothic Book" w:cs="Tahoma"/>
          <w:bCs/>
          <w:i/>
        </w:rPr>
      </w:pPr>
      <w:r w:rsidRPr="002A32EE">
        <w:rPr>
          <w:rFonts w:ascii="Franklin Gothic Book" w:hAnsi="Franklin Gothic Book" w:cs="Tahoma"/>
          <w:bCs/>
          <w:i/>
        </w:rPr>
        <w:t xml:space="preserve">A </w:t>
      </w:r>
      <w:r w:rsidR="00236CA4" w:rsidRPr="002A32EE">
        <w:rPr>
          <w:rFonts w:ascii="Franklin Gothic Book" w:hAnsi="Franklin Gothic Book" w:cs="Tahoma"/>
          <w:bCs/>
          <w:i/>
        </w:rPr>
        <w:t xml:space="preserve">kérelmező </w:t>
      </w:r>
      <w:r w:rsidRPr="002A32EE">
        <w:rPr>
          <w:rFonts w:ascii="Franklin Gothic Book" w:hAnsi="Franklin Gothic Book" w:cs="Tahoma"/>
          <w:bCs/>
          <w:i/>
        </w:rPr>
        <w:t>szakirányú szakmai tapasztal</w:t>
      </w:r>
      <w:r w:rsidR="001220E9" w:rsidRPr="002A32EE">
        <w:rPr>
          <w:rFonts w:ascii="Franklin Gothic Book" w:hAnsi="Franklin Gothic Book" w:cs="Tahoma"/>
          <w:bCs/>
          <w:i/>
        </w:rPr>
        <w:t>a</w:t>
      </w:r>
      <w:r w:rsidRPr="002A32EE">
        <w:rPr>
          <w:rFonts w:ascii="Franklin Gothic Book" w:hAnsi="Franklin Gothic Book" w:cs="Tahoma"/>
          <w:bCs/>
          <w:i/>
        </w:rPr>
        <w:t>t</w:t>
      </w:r>
      <w:r w:rsidR="00236CA4" w:rsidRPr="002A32EE">
        <w:rPr>
          <w:rFonts w:ascii="Franklin Gothic Book" w:hAnsi="Franklin Gothic Book" w:cs="Tahoma"/>
          <w:bCs/>
          <w:i/>
        </w:rPr>
        <w:t>ai</w:t>
      </w:r>
      <w:r w:rsidR="00CA5F08">
        <w:rPr>
          <w:rFonts w:ascii="Franklin Gothic Book" w:hAnsi="Franklin Gothic Book" w:cs="Tahoma"/>
          <w:bCs/>
          <w:i/>
        </w:rPr>
        <w:t xml:space="preserve"> </w:t>
      </w:r>
    </w:p>
    <w:p w14:paraId="76E871B6" w14:textId="3229EE3A" w:rsidR="00573521" w:rsidRPr="002629DD" w:rsidRDefault="00440723" w:rsidP="003B1FA8">
      <w:pPr>
        <w:pStyle w:val="Szvegtrzsbehzssal"/>
        <w:tabs>
          <w:tab w:val="left" w:pos="709"/>
          <w:tab w:val="right" w:leader="underscore" w:pos="9072"/>
        </w:tabs>
        <w:spacing w:before="240"/>
        <w:ind w:left="851" w:hanging="610"/>
        <w:rPr>
          <w:rFonts w:ascii="Franklin Gothic Book" w:hAnsi="Franklin Gothic Book"/>
          <w:b/>
          <w:bCs w:val="0"/>
        </w:rPr>
      </w:pPr>
      <w:r w:rsidRPr="0067302D">
        <w:rPr>
          <w:rFonts w:ascii="Franklin Gothic Book" w:hAnsi="Franklin Gothic Book" w:cs="Tahoma"/>
          <w:bCs w:val="0"/>
        </w:rPr>
        <w:t>6</w:t>
      </w:r>
      <w:r w:rsidR="006531E1" w:rsidRPr="0067302D">
        <w:rPr>
          <w:rFonts w:ascii="Franklin Gothic Book" w:hAnsi="Franklin Gothic Book" w:cs="Tahoma"/>
          <w:bCs w:val="0"/>
        </w:rPr>
        <w:t>.1</w:t>
      </w:r>
      <w:r w:rsidR="006531E1">
        <w:rPr>
          <w:rFonts w:ascii="Franklin Gothic Book" w:hAnsi="Franklin Gothic Book" w:cs="Tahoma"/>
          <w:b/>
        </w:rPr>
        <w:t xml:space="preserve">. </w:t>
      </w:r>
      <w:r w:rsidR="00245BB1">
        <w:rPr>
          <w:rFonts w:ascii="Franklin Gothic Book" w:hAnsi="Franklin Gothic Book"/>
        </w:rPr>
        <w:t>A kérelmező az</w:t>
      </w:r>
      <w:r w:rsidR="00573521" w:rsidRPr="007C1AEF">
        <w:rPr>
          <w:rFonts w:ascii="Franklin Gothic Book" w:hAnsi="Franklin Gothic Book"/>
        </w:rPr>
        <w:t xml:space="preserve"> alábbi munkáltató(k)</w:t>
      </w:r>
      <w:proofErr w:type="spellStart"/>
      <w:r w:rsidR="00573521" w:rsidRPr="007C1AEF">
        <w:rPr>
          <w:rFonts w:ascii="Franklin Gothic Book" w:hAnsi="Franklin Gothic Book"/>
        </w:rPr>
        <w:t>nál</w:t>
      </w:r>
      <w:proofErr w:type="spellEnd"/>
      <w:r w:rsidR="00573521" w:rsidRPr="007C1AEF">
        <w:rPr>
          <w:rFonts w:ascii="Franklin Gothic Book" w:hAnsi="Franklin Gothic Book"/>
        </w:rPr>
        <w:t xml:space="preserve"> a megjelölt munkakör(</w:t>
      </w:r>
      <w:proofErr w:type="spellStart"/>
      <w:r w:rsidR="00573521" w:rsidRPr="007C1AEF">
        <w:rPr>
          <w:rFonts w:ascii="Franklin Gothic Book" w:hAnsi="Franklin Gothic Book"/>
        </w:rPr>
        <w:t>ök</w:t>
      </w:r>
      <w:proofErr w:type="spellEnd"/>
      <w:r w:rsidR="00573521" w:rsidRPr="007C1AEF">
        <w:rPr>
          <w:rFonts w:ascii="Franklin Gothic Book" w:hAnsi="Franklin Gothic Book"/>
        </w:rPr>
        <w:t>)</w:t>
      </w:r>
      <w:proofErr w:type="spellStart"/>
      <w:r w:rsidR="00573521" w:rsidRPr="007C1AEF">
        <w:rPr>
          <w:rFonts w:ascii="Franklin Gothic Book" w:hAnsi="Franklin Gothic Book"/>
        </w:rPr>
        <w:t>ben</w:t>
      </w:r>
      <w:proofErr w:type="spellEnd"/>
      <w:r w:rsidR="00573521" w:rsidRPr="007C1AEF">
        <w:rPr>
          <w:rFonts w:ascii="Franklin Gothic Book" w:hAnsi="Franklin Gothic Book"/>
        </w:rPr>
        <w:t xml:space="preserve"> szerezte</w:t>
      </w:r>
      <w:r w:rsidR="00245BB1">
        <w:rPr>
          <w:rFonts w:ascii="Franklin Gothic Book" w:hAnsi="Franklin Gothic Book"/>
        </w:rPr>
        <w:t xml:space="preserve"> szakirányú, szakmai tapasztalatát</w:t>
      </w:r>
      <w:r w:rsidR="00573521" w:rsidRPr="007C1AEF">
        <w:rPr>
          <w:rFonts w:ascii="Franklin Gothic Book" w:hAnsi="Franklin Gothic Book"/>
        </w:rPr>
        <w:t>:</w:t>
      </w:r>
      <w:r w:rsidR="00245BB1">
        <w:rPr>
          <w:rFonts w:ascii="Franklin Gothic Book" w:hAnsi="Franklin Gothic Book"/>
        </w:rPr>
        <w:tab/>
      </w:r>
      <w:r w:rsidR="001220E9">
        <w:rPr>
          <w:rFonts w:ascii="Franklin Gothic Book" w:hAnsi="Franklin Gothic Book" w:cs="Tahoma"/>
          <w:iCs/>
        </w:rPr>
        <w:t xml:space="preserve"> 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2835"/>
        <w:gridCol w:w="3119"/>
      </w:tblGrid>
      <w:tr w:rsidR="00573521" w:rsidRPr="002629DD" w14:paraId="79C19A12" w14:textId="77777777">
        <w:trPr>
          <w:jc w:val="center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F3D24" w14:textId="77777777" w:rsidR="00573521" w:rsidRPr="002629DD" w:rsidRDefault="0057352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>Munkáltató neve, címe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968D1" w14:textId="77777777" w:rsidR="00573521" w:rsidRPr="002629DD" w:rsidRDefault="0057352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>Munkakör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F27F" w14:textId="77777777" w:rsidR="00573521" w:rsidRPr="002629DD" w:rsidRDefault="00573521">
            <w:pPr>
              <w:snapToGrid w:val="0"/>
              <w:jc w:val="center"/>
              <w:rPr>
                <w:rFonts w:ascii="Franklin Gothic Book" w:hAnsi="Franklin Gothic Book" w:cs="Tahoma"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 xml:space="preserve">Eltöltött idő </w:t>
            </w:r>
            <w:r w:rsidRPr="002629DD">
              <w:rPr>
                <w:rFonts w:ascii="Franklin Gothic Book" w:hAnsi="Franklin Gothic Book" w:cs="Tahoma"/>
                <w:b/>
                <w:bCs/>
              </w:rPr>
              <w:br/>
            </w:r>
            <w:r w:rsidRPr="002629DD">
              <w:rPr>
                <w:rFonts w:ascii="Franklin Gothic Book" w:hAnsi="Franklin Gothic Book" w:cs="Tahoma"/>
              </w:rPr>
              <w:t xml:space="preserve">(dátum </w:t>
            </w:r>
            <w:proofErr w:type="spellStart"/>
            <w:r w:rsidRPr="002629DD">
              <w:rPr>
                <w:rFonts w:ascii="Franklin Gothic Book" w:hAnsi="Franklin Gothic Book" w:cs="Tahoma"/>
              </w:rPr>
              <w:t>tól</w:t>
            </w:r>
            <w:proofErr w:type="spellEnd"/>
            <w:r w:rsidRPr="002629DD">
              <w:rPr>
                <w:rFonts w:ascii="Franklin Gothic Book" w:hAnsi="Franklin Gothic Book" w:cs="Tahoma"/>
              </w:rPr>
              <w:t>/</w:t>
            </w:r>
            <w:proofErr w:type="spellStart"/>
            <w:r w:rsidRPr="002629DD">
              <w:rPr>
                <w:rFonts w:ascii="Franklin Gothic Book" w:hAnsi="Franklin Gothic Book" w:cs="Tahoma"/>
              </w:rPr>
              <w:t>ig</w:t>
            </w:r>
            <w:proofErr w:type="spellEnd"/>
            <w:r w:rsidRPr="002629DD">
              <w:rPr>
                <w:rFonts w:ascii="Franklin Gothic Book" w:hAnsi="Franklin Gothic Book" w:cs="Tahoma"/>
              </w:rPr>
              <w:t xml:space="preserve"> év, hónap, nap)</w:t>
            </w:r>
          </w:p>
        </w:tc>
      </w:tr>
      <w:tr w:rsidR="00573521" w:rsidRPr="002629DD" w14:paraId="5B24865F" w14:textId="77777777">
        <w:trPr>
          <w:jc w:val="center"/>
        </w:trPr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13409DA1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14:paraId="30EBE20F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389B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573521" w:rsidRPr="002629DD" w14:paraId="683A5704" w14:textId="77777777">
        <w:trPr>
          <w:jc w:val="center"/>
        </w:trPr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2343D237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14:paraId="7BE44A70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AF51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573521" w:rsidRPr="002629DD" w14:paraId="70BBFC66" w14:textId="77777777">
        <w:trPr>
          <w:jc w:val="center"/>
        </w:trPr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2129352F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14:paraId="44EA0F6F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FA7A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</w:tbl>
    <w:p w14:paraId="76CECC56" w14:textId="77777777" w:rsidR="00573521" w:rsidRDefault="00573521" w:rsidP="00573521">
      <w:pPr>
        <w:pStyle w:val="Szvegtrzsbehzssal"/>
        <w:tabs>
          <w:tab w:val="right" w:leader="underscore" w:pos="6237"/>
          <w:tab w:val="right" w:leader="underscore" w:pos="7655"/>
          <w:tab w:val="right" w:leader="underscore" w:pos="9072"/>
        </w:tabs>
        <w:spacing w:before="120" w:after="120"/>
        <w:ind w:left="0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 xml:space="preserve">Szakirányú szakmai </w:t>
      </w:r>
      <w:r w:rsidR="00245BB1">
        <w:rPr>
          <w:rFonts w:ascii="Franklin Gothic Book" w:hAnsi="Franklin Gothic Book" w:cs="Tahoma"/>
          <w:bCs w:val="0"/>
        </w:rPr>
        <w:t>tapasztalat</w:t>
      </w:r>
      <w:r w:rsidR="00245BB1" w:rsidRPr="002629DD">
        <w:rPr>
          <w:rFonts w:ascii="Franklin Gothic Book" w:hAnsi="Franklin Gothic Book" w:cs="Tahoma"/>
          <w:bCs w:val="0"/>
        </w:rPr>
        <w:t xml:space="preserve"> </w:t>
      </w:r>
      <w:r w:rsidRPr="002629DD">
        <w:rPr>
          <w:rFonts w:ascii="Franklin Gothic Book" w:hAnsi="Franklin Gothic Book" w:cs="Tahoma"/>
          <w:bCs w:val="0"/>
        </w:rPr>
        <w:t>összesen:</w:t>
      </w:r>
      <w:r w:rsidRPr="002629DD">
        <w:rPr>
          <w:rFonts w:ascii="Franklin Gothic Book" w:hAnsi="Franklin Gothic Book" w:cs="Tahoma"/>
          <w:bCs w:val="0"/>
        </w:rPr>
        <w:tab/>
        <w:t xml:space="preserve">év </w:t>
      </w:r>
      <w:r w:rsidRPr="002629DD">
        <w:rPr>
          <w:rFonts w:ascii="Franklin Gothic Book" w:hAnsi="Franklin Gothic Book" w:cs="Tahoma"/>
          <w:bCs w:val="0"/>
        </w:rPr>
        <w:tab/>
      </w:r>
      <w:proofErr w:type="gramStart"/>
      <w:r w:rsidRPr="002629DD">
        <w:rPr>
          <w:rFonts w:ascii="Franklin Gothic Book" w:hAnsi="Franklin Gothic Book" w:cs="Tahoma"/>
          <w:bCs w:val="0"/>
        </w:rPr>
        <w:t xml:space="preserve">hó </w:t>
      </w:r>
      <w:r w:rsidRPr="002629DD">
        <w:rPr>
          <w:rFonts w:ascii="Franklin Gothic Book" w:hAnsi="Franklin Gothic Book" w:cs="Tahoma"/>
          <w:bCs w:val="0"/>
        </w:rPr>
        <w:tab/>
        <w:t>nap</w:t>
      </w:r>
      <w:proofErr w:type="gramEnd"/>
    </w:p>
    <w:p w14:paraId="0D0DF1F6" w14:textId="0DA4ECFB" w:rsidR="00D005F6" w:rsidRPr="00440723" w:rsidRDefault="00440723" w:rsidP="006531E1">
      <w:pPr>
        <w:pStyle w:val="Szvegtrzsbehzssal"/>
        <w:tabs>
          <w:tab w:val="left" w:pos="709"/>
          <w:tab w:val="right" w:leader="underscore" w:pos="9072"/>
        </w:tabs>
        <w:spacing w:before="240"/>
        <w:ind w:left="851" w:hanging="610"/>
        <w:rPr>
          <w:rFonts w:ascii="Franklin Gothic Book" w:hAnsi="Franklin Gothic Book" w:cs="Tahoma"/>
          <w:bCs w:val="0"/>
        </w:rPr>
      </w:pPr>
      <w:r w:rsidRPr="00440723">
        <w:rPr>
          <w:rFonts w:ascii="Franklin Gothic Book" w:hAnsi="Franklin Gothic Book" w:cs="Tahoma"/>
          <w:bCs w:val="0"/>
        </w:rPr>
        <w:t>6</w:t>
      </w:r>
      <w:r w:rsidR="006531E1" w:rsidRPr="00440723">
        <w:rPr>
          <w:rFonts w:ascii="Franklin Gothic Book" w:hAnsi="Franklin Gothic Book" w:cs="Tahoma"/>
          <w:bCs w:val="0"/>
        </w:rPr>
        <w:t xml:space="preserve">.2. </w:t>
      </w:r>
      <w:r w:rsidR="003375D1" w:rsidRPr="00440723">
        <w:rPr>
          <w:rFonts w:ascii="Franklin Gothic Book" w:hAnsi="Franklin Gothic Book" w:cs="Tahoma"/>
          <w:bCs w:val="0"/>
        </w:rPr>
        <w:t xml:space="preserve">Tanácsadó/Képzési Program bírálatának megjelölése esetén a Felnőttképzési szakértői nyilvántartási száma: </w:t>
      </w:r>
    </w:p>
    <w:p w14:paraId="317A585E" w14:textId="77777777" w:rsidR="0067777D" w:rsidRDefault="0067777D">
      <w:pPr>
        <w:widowControl/>
        <w:suppressAutoHyphens w:val="0"/>
        <w:rPr>
          <w:rFonts w:ascii="Franklin Gothic Book" w:hAnsi="Franklin Gothic Book" w:cs="Tahoma"/>
          <w:b/>
          <w:bCs/>
        </w:rPr>
      </w:pPr>
      <w:r>
        <w:rPr>
          <w:rFonts w:ascii="Franklin Gothic Book" w:hAnsi="Franklin Gothic Book" w:cs="Tahoma"/>
          <w:b/>
        </w:rPr>
        <w:br w:type="page"/>
      </w:r>
    </w:p>
    <w:p w14:paraId="752E7EC7" w14:textId="0B241EB8" w:rsidR="00245BB1" w:rsidRPr="002A32EE" w:rsidRDefault="00440723" w:rsidP="006531E1">
      <w:pPr>
        <w:pStyle w:val="Szvegtrzsbehzssal"/>
        <w:tabs>
          <w:tab w:val="left" w:pos="709"/>
          <w:tab w:val="right" w:leader="underscore" w:pos="9072"/>
        </w:tabs>
        <w:spacing w:before="240"/>
        <w:ind w:left="851" w:hanging="610"/>
        <w:rPr>
          <w:rFonts w:ascii="Franklin Gothic Book" w:hAnsi="Franklin Gothic Book" w:cs="Tahoma"/>
          <w:bCs w:val="0"/>
        </w:rPr>
      </w:pPr>
      <w:r>
        <w:rPr>
          <w:rFonts w:ascii="Franklin Gothic Book" w:hAnsi="Franklin Gothic Book" w:cs="Tahoma"/>
          <w:b/>
        </w:rPr>
        <w:lastRenderedPageBreak/>
        <w:t>6</w:t>
      </w:r>
      <w:r w:rsidR="006531E1">
        <w:rPr>
          <w:rFonts w:ascii="Franklin Gothic Book" w:hAnsi="Franklin Gothic Book" w:cs="Tahoma"/>
          <w:b/>
        </w:rPr>
        <w:t xml:space="preserve">.3. </w:t>
      </w:r>
      <w:r w:rsidR="00245BB1" w:rsidRPr="006B662F">
        <w:rPr>
          <w:rFonts w:ascii="Franklin Gothic Book" w:hAnsi="Franklin Gothic Book" w:cs="Tahoma"/>
          <w:b/>
        </w:rPr>
        <w:t>Tréneri tevékenység</w:t>
      </w:r>
      <w:r w:rsidR="00245BB1" w:rsidRPr="002A32EE">
        <w:rPr>
          <w:rFonts w:ascii="Franklin Gothic Book" w:hAnsi="Franklin Gothic Book" w:cs="Tahoma"/>
          <w:bCs w:val="0"/>
        </w:rPr>
        <w:t xml:space="preserve"> esetén töltendő ki</w:t>
      </w:r>
    </w:p>
    <w:p w14:paraId="13C28DB5" w14:textId="03BB41E7" w:rsidR="00245BB1" w:rsidRPr="002A32EE" w:rsidRDefault="00440723" w:rsidP="006531E1">
      <w:pPr>
        <w:spacing w:before="60" w:after="120"/>
        <w:ind w:left="1560" w:hanging="840"/>
        <w:jc w:val="both"/>
        <w:rPr>
          <w:rFonts w:ascii="Franklin Gothic Book" w:hAnsi="Franklin Gothic Book" w:cs="Tahoma"/>
          <w:bCs/>
          <w:iCs/>
        </w:rPr>
      </w:pPr>
      <w:r>
        <w:rPr>
          <w:rFonts w:ascii="Franklin Gothic Book" w:hAnsi="Franklin Gothic Book" w:cs="Tahoma"/>
          <w:bCs/>
          <w:iCs/>
        </w:rPr>
        <w:t>6</w:t>
      </w:r>
      <w:r w:rsidR="006531E1">
        <w:rPr>
          <w:rFonts w:ascii="Franklin Gothic Book" w:hAnsi="Franklin Gothic Book" w:cs="Tahoma"/>
          <w:bCs/>
          <w:iCs/>
        </w:rPr>
        <w:t xml:space="preserve">.3.1. </w:t>
      </w:r>
      <w:r w:rsidR="00245BB1" w:rsidRPr="002A32EE">
        <w:rPr>
          <w:rFonts w:ascii="Franklin Gothic Book" w:hAnsi="Franklin Gothic Book" w:cs="Tahoma"/>
          <w:bCs/>
          <w:iCs/>
        </w:rPr>
        <w:t>Előadói, tréneri tapasztalatra vonatkozó adatok</w:t>
      </w:r>
      <w:r w:rsidR="00486C39" w:rsidRPr="002A32EE">
        <w:rPr>
          <w:rFonts w:ascii="Franklin Gothic Book" w:hAnsi="Franklin Gothic Book" w:cs="Tahoma"/>
          <w:bCs/>
          <w:iCs/>
        </w:rPr>
        <w:t xml:space="preserve"> </w:t>
      </w:r>
      <w:r w:rsidR="00245BB1" w:rsidRPr="006B662F">
        <w:rPr>
          <w:rFonts w:ascii="Franklin Gothic Book" w:hAnsi="Franklin Gothic Book" w:cs="Tahoma"/>
          <w:bCs/>
          <w:i/>
        </w:rPr>
        <w:t>(dokumentummal igazolandó)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7"/>
        <w:gridCol w:w="2133"/>
        <w:gridCol w:w="4300"/>
      </w:tblGrid>
      <w:tr w:rsidR="00245BB1" w:rsidRPr="002629DD" w14:paraId="42ED9B6C" w14:textId="77777777">
        <w:trPr>
          <w:jc w:val="center"/>
        </w:trPr>
        <w:tc>
          <w:tcPr>
            <w:tcW w:w="2767" w:type="dxa"/>
            <w:vAlign w:val="center"/>
          </w:tcPr>
          <w:p w14:paraId="29C32482" w14:textId="77777777" w:rsidR="00245BB1" w:rsidRPr="002629DD" w:rsidRDefault="00245BB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>Terület megnevezése</w:t>
            </w:r>
          </w:p>
        </w:tc>
        <w:tc>
          <w:tcPr>
            <w:tcW w:w="2133" w:type="dxa"/>
            <w:vAlign w:val="center"/>
          </w:tcPr>
          <w:p w14:paraId="3E5C5B34" w14:textId="77777777" w:rsidR="00245BB1" w:rsidRPr="002629DD" w:rsidRDefault="00245BB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>
              <w:rPr>
                <w:rFonts w:ascii="Franklin Gothic Book" w:hAnsi="Franklin Gothic Book" w:cs="Tahoma"/>
                <w:b/>
                <w:bCs/>
              </w:rPr>
              <w:t>T</w:t>
            </w:r>
            <w:r w:rsidRPr="002629DD">
              <w:rPr>
                <w:rFonts w:ascii="Franklin Gothic Book" w:hAnsi="Franklin Gothic Book" w:cs="Tahoma"/>
                <w:b/>
                <w:bCs/>
              </w:rPr>
              <w:t>réneri-előadói-</w:t>
            </w:r>
            <w:r>
              <w:rPr>
                <w:rFonts w:ascii="Franklin Gothic Book" w:hAnsi="Franklin Gothic Book" w:cs="Tahoma"/>
                <w:b/>
                <w:bCs/>
              </w:rPr>
              <w:br/>
            </w:r>
            <w:r w:rsidRPr="002629DD">
              <w:rPr>
                <w:rFonts w:ascii="Franklin Gothic Book" w:hAnsi="Franklin Gothic Book" w:cs="Tahoma"/>
                <w:b/>
                <w:bCs/>
              </w:rPr>
              <w:t xml:space="preserve">KP írási tapasztalat </w:t>
            </w:r>
            <w:r w:rsidRPr="00557E18">
              <w:rPr>
                <w:rFonts w:ascii="Franklin Gothic Book" w:hAnsi="Franklin Gothic Book" w:cs="Tahoma"/>
                <w:sz w:val="22"/>
                <w:szCs w:val="22"/>
              </w:rPr>
              <w:t>(év)</w:t>
            </w:r>
          </w:p>
        </w:tc>
        <w:tc>
          <w:tcPr>
            <w:tcW w:w="4300" w:type="dxa"/>
          </w:tcPr>
          <w:p w14:paraId="7823BAC5" w14:textId="77777777" w:rsidR="00245BB1" w:rsidRPr="002629DD" w:rsidRDefault="00245BB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>Betöltött státusz</w:t>
            </w:r>
          </w:p>
          <w:p w14:paraId="0DC11274" w14:textId="77777777" w:rsidR="00245BB1" w:rsidRPr="00557E18" w:rsidRDefault="00245BB1">
            <w:pPr>
              <w:snapToGrid w:val="0"/>
              <w:jc w:val="center"/>
              <w:rPr>
                <w:rFonts w:ascii="Franklin Gothic Book" w:hAnsi="Franklin Gothic Book" w:cs="Tahoma"/>
                <w:sz w:val="22"/>
                <w:szCs w:val="22"/>
              </w:rPr>
            </w:pPr>
            <w:r w:rsidRPr="00557E18">
              <w:rPr>
                <w:rFonts w:ascii="Franklin Gothic Book" w:hAnsi="Franklin Gothic Book" w:cs="Tahoma"/>
                <w:sz w:val="22"/>
                <w:szCs w:val="22"/>
              </w:rPr>
              <w:t>(alkalmazott előadó; vendégelőadó; óraadó; magántanár; vezető tréner; co-tréner; szakértő)</w:t>
            </w:r>
          </w:p>
        </w:tc>
      </w:tr>
      <w:tr w:rsidR="00245BB1" w:rsidRPr="002629DD" w14:paraId="7F1D1406" w14:textId="77777777">
        <w:trPr>
          <w:jc w:val="center"/>
        </w:trPr>
        <w:tc>
          <w:tcPr>
            <w:tcW w:w="2767" w:type="dxa"/>
          </w:tcPr>
          <w:p w14:paraId="30704950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629DD">
              <w:rPr>
                <w:rFonts w:ascii="Franklin Gothic Book" w:hAnsi="Franklin Gothic Book" w:cs="Tahoma"/>
              </w:rPr>
              <w:t>Felnőttképzés</w:t>
            </w:r>
          </w:p>
        </w:tc>
        <w:tc>
          <w:tcPr>
            <w:tcW w:w="2133" w:type="dxa"/>
          </w:tcPr>
          <w:p w14:paraId="5EB95C0D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4300" w:type="dxa"/>
          </w:tcPr>
          <w:p w14:paraId="080D3E56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245BB1" w:rsidRPr="002629DD" w14:paraId="2C5205E5" w14:textId="77777777">
        <w:trPr>
          <w:jc w:val="center"/>
        </w:trPr>
        <w:tc>
          <w:tcPr>
            <w:tcW w:w="2767" w:type="dxa"/>
          </w:tcPr>
          <w:p w14:paraId="19961F85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629DD">
              <w:rPr>
                <w:rFonts w:ascii="Franklin Gothic Book" w:hAnsi="Franklin Gothic Book" w:cs="Tahoma"/>
              </w:rPr>
              <w:t>Felnőttoktatás</w:t>
            </w:r>
          </w:p>
        </w:tc>
        <w:tc>
          <w:tcPr>
            <w:tcW w:w="2133" w:type="dxa"/>
          </w:tcPr>
          <w:p w14:paraId="2F43F62D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4300" w:type="dxa"/>
          </w:tcPr>
          <w:p w14:paraId="5D47F36A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245BB1" w:rsidRPr="002629DD" w14:paraId="1F9E73E8" w14:textId="77777777">
        <w:trPr>
          <w:jc w:val="center"/>
        </w:trPr>
        <w:tc>
          <w:tcPr>
            <w:tcW w:w="2767" w:type="dxa"/>
          </w:tcPr>
          <w:p w14:paraId="61B8FA9B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629DD">
              <w:rPr>
                <w:rFonts w:ascii="Franklin Gothic Book" w:hAnsi="Franklin Gothic Book" w:cs="Tahoma"/>
              </w:rPr>
              <w:t>Tréningvezetés</w:t>
            </w:r>
          </w:p>
        </w:tc>
        <w:tc>
          <w:tcPr>
            <w:tcW w:w="2133" w:type="dxa"/>
          </w:tcPr>
          <w:p w14:paraId="1072F30A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4300" w:type="dxa"/>
          </w:tcPr>
          <w:p w14:paraId="24E27B3C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245BB1" w:rsidRPr="002629DD" w14:paraId="2DB97C86" w14:textId="77777777">
        <w:trPr>
          <w:jc w:val="center"/>
        </w:trPr>
        <w:tc>
          <w:tcPr>
            <w:tcW w:w="2767" w:type="dxa"/>
          </w:tcPr>
          <w:p w14:paraId="1CD14D38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629DD">
              <w:rPr>
                <w:rFonts w:ascii="Franklin Gothic Book" w:hAnsi="Franklin Gothic Book" w:cs="Tahoma"/>
              </w:rPr>
              <w:t>Felsőoktatás</w:t>
            </w:r>
          </w:p>
        </w:tc>
        <w:tc>
          <w:tcPr>
            <w:tcW w:w="2133" w:type="dxa"/>
          </w:tcPr>
          <w:p w14:paraId="248C3131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4300" w:type="dxa"/>
          </w:tcPr>
          <w:p w14:paraId="3147E218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245BB1" w:rsidRPr="002629DD" w14:paraId="53498F7A" w14:textId="77777777">
        <w:trPr>
          <w:jc w:val="center"/>
        </w:trPr>
        <w:tc>
          <w:tcPr>
            <w:tcW w:w="2767" w:type="dxa"/>
          </w:tcPr>
          <w:p w14:paraId="3FEAF74C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629DD">
              <w:rPr>
                <w:rFonts w:ascii="Franklin Gothic Book" w:hAnsi="Franklin Gothic Book" w:cs="Tahoma"/>
              </w:rPr>
              <w:t>Magántanári tevékenység</w:t>
            </w:r>
          </w:p>
        </w:tc>
        <w:tc>
          <w:tcPr>
            <w:tcW w:w="2133" w:type="dxa"/>
          </w:tcPr>
          <w:p w14:paraId="341DF78D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4300" w:type="dxa"/>
          </w:tcPr>
          <w:p w14:paraId="7CAEA6FF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245BB1" w:rsidRPr="002629DD" w14:paraId="12B009E7" w14:textId="77777777">
        <w:trPr>
          <w:jc w:val="center"/>
        </w:trPr>
        <w:tc>
          <w:tcPr>
            <w:tcW w:w="2767" w:type="dxa"/>
          </w:tcPr>
          <w:p w14:paraId="48122B7D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  <w:r w:rsidRPr="002629DD">
              <w:rPr>
                <w:rFonts w:ascii="Franklin Gothic Book" w:hAnsi="Franklin Gothic Book" w:cs="Tahoma"/>
              </w:rPr>
              <w:t>Képzési Program írás</w:t>
            </w:r>
          </w:p>
        </w:tc>
        <w:tc>
          <w:tcPr>
            <w:tcW w:w="2133" w:type="dxa"/>
          </w:tcPr>
          <w:p w14:paraId="7C1B3106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4300" w:type="dxa"/>
          </w:tcPr>
          <w:p w14:paraId="3A34B27C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</w:tbl>
    <w:p w14:paraId="0678A801" w14:textId="77777777" w:rsidR="00245BB1" w:rsidRPr="002629DD" w:rsidRDefault="00245BB1" w:rsidP="00245BB1">
      <w:pPr>
        <w:pStyle w:val="Szvegtrzsbehzssal"/>
        <w:tabs>
          <w:tab w:val="right" w:leader="underscore" w:pos="6237"/>
          <w:tab w:val="right" w:leader="underscore" w:pos="7655"/>
          <w:tab w:val="right" w:leader="underscore" w:pos="9072"/>
        </w:tabs>
        <w:spacing w:before="120" w:after="120"/>
        <w:ind w:left="0"/>
        <w:rPr>
          <w:rFonts w:ascii="Franklin Gothic Book" w:hAnsi="Franklin Gothic Book" w:cs="Tahoma"/>
          <w:bCs w:val="0"/>
        </w:rPr>
      </w:pPr>
      <w:r w:rsidRPr="002629DD">
        <w:rPr>
          <w:rFonts w:ascii="Franklin Gothic Book" w:hAnsi="Franklin Gothic Book" w:cs="Tahoma"/>
          <w:bCs w:val="0"/>
        </w:rPr>
        <w:t>Szakirányú szakmai gyakorlat összesen:</w:t>
      </w:r>
      <w:r w:rsidRPr="002629DD">
        <w:rPr>
          <w:rFonts w:ascii="Franklin Gothic Book" w:hAnsi="Franklin Gothic Book" w:cs="Tahoma"/>
          <w:bCs w:val="0"/>
        </w:rPr>
        <w:tab/>
        <w:t xml:space="preserve">év </w:t>
      </w:r>
      <w:r w:rsidRPr="002629DD">
        <w:rPr>
          <w:rFonts w:ascii="Franklin Gothic Book" w:hAnsi="Franklin Gothic Book" w:cs="Tahoma"/>
          <w:bCs w:val="0"/>
        </w:rPr>
        <w:tab/>
      </w:r>
      <w:proofErr w:type="gramStart"/>
      <w:r w:rsidRPr="002629DD">
        <w:rPr>
          <w:rFonts w:ascii="Franklin Gothic Book" w:hAnsi="Franklin Gothic Book" w:cs="Tahoma"/>
          <w:bCs w:val="0"/>
        </w:rPr>
        <w:t xml:space="preserve">hó </w:t>
      </w:r>
      <w:r w:rsidRPr="002629DD">
        <w:rPr>
          <w:rFonts w:ascii="Franklin Gothic Book" w:hAnsi="Franklin Gothic Book" w:cs="Tahoma"/>
          <w:bCs w:val="0"/>
        </w:rPr>
        <w:tab/>
        <w:t>nap</w:t>
      </w:r>
      <w:proofErr w:type="gramEnd"/>
    </w:p>
    <w:p w14:paraId="5DD1F3F8" w14:textId="02E25BB4" w:rsidR="00245BB1" w:rsidRPr="00D005F6" w:rsidRDefault="00245BB1" w:rsidP="00D005F6">
      <w:pPr>
        <w:pStyle w:val="Listaszerbekezds"/>
        <w:numPr>
          <w:ilvl w:val="2"/>
          <w:numId w:val="24"/>
        </w:numPr>
        <w:tabs>
          <w:tab w:val="left" w:pos="851"/>
        </w:tabs>
        <w:spacing w:before="60" w:after="120"/>
        <w:jc w:val="both"/>
        <w:rPr>
          <w:rFonts w:ascii="Franklin Gothic Book" w:hAnsi="Franklin Gothic Book" w:cs="Tahoma"/>
          <w:bCs/>
          <w:iCs/>
        </w:rPr>
      </w:pPr>
      <w:r w:rsidRPr="00D005F6">
        <w:rPr>
          <w:rFonts w:ascii="Franklin Gothic Book" w:hAnsi="Franklin Gothic Book" w:cs="Tahoma"/>
          <w:bCs/>
          <w:iCs/>
        </w:rPr>
        <w:t>Tréneri, előadói tapasztalat szakmai területeinek felsorolása</w:t>
      </w:r>
    </w:p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7"/>
        <w:gridCol w:w="2828"/>
        <w:gridCol w:w="3111"/>
      </w:tblGrid>
      <w:tr w:rsidR="00245BB1" w:rsidRPr="002629DD" w14:paraId="0E70EE54" w14:textId="77777777">
        <w:trPr>
          <w:jc w:val="center"/>
        </w:trPr>
        <w:tc>
          <w:tcPr>
            <w:tcW w:w="3277" w:type="dxa"/>
            <w:vAlign w:val="center"/>
          </w:tcPr>
          <w:p w14:paraId="5A89677B" w14:textId="77777777" w:rsidR="00245BB1" w:rsidRPr="002629DD" w:rsidRDefault="00245BB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>Előadói szakterület</w:t>
            </w:r>
          </w:p>
          <w:p w14:paraId="6453B339" w14:textId="77777777" w:rsidR="00245BB1" w:rsidRPr="00557E18" w:rsidRDefault="00245BB1">
            <w:pPr>
              <w:snapToGrid w:val="0"/>
              <w:jc w:val="center"/>
              <w:rPr>
                <w:rFonts w:ascii="Franklin Gothic Book" w:hAnsi="Franklin Gothic Book" w:cs="Tahoma"/>
                <w:sz w:val="22"/>
                <w:szCs w:val="22"/>
              </w:rPr>
            </w:pPr>
            <w:r w:rsidRPr="00557E18">
              <w:rPr>
                <w:rFonts w:ascii="Franklin Gothic Book" w:hAnsi="Franklin Gothic Book" w:cs="Tahoma"/>
                <w:sz w:val="22"/>
                <w:szCs w:val="22"/>
              </w:rPr>
              <w:t>(oktatott tárgyak felsorolása)</w:t>
            </w:r>
          </w:p>
        </w:tc>
        <w:tc>
          <w:tcPr>
            <w:tcW w:w="2828" w:type="dxa"/>
            <w:vAlign w:val="center"/>
          </w:tcPr>
          <w:p w14:paraId="7A0F6DDE" w14:textId="77777777" w:rsidR="00245BB1" w:rsidRPr="002629DD" w:rsidRDefault="00245BB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>Tréneri szakterületek</w:t>
            </w:r>
          </w:p>
          <w:p w14:paraId="3CF6C786" w14:textId="77777777" w:rsidR="00245BB1" w:rsidRPr="00557E18" w:rsidRDefault="00245BB1">
            <w:pPr>
              <w:snapToGrid w:val="0"/>
              <w:jc w:val="center"/>
              <w:rPr>
                <w:rFonts w:ascii="Franklin Gothic Book" w:hAnsi="Franklin Gothic Book" w:cs="Tahoma"/>
                <w:sz w:val="22"/>
                <w:szCs w:val="22"/>
              </w:rPr>
            </w:pPr>
            <w:r w:rsidRPr="00557E18">
              <w:rPr>
                <w:rFonts w:ascii="Franklin Gothic Book" w:hAnsi="Franklin Gothic Book" w:cs="Tahoma"/>
                <w:sz w:val="22"/>
                <w:szCs w:val="22"/>
              </w:rPr>
              <w:t>(tréning típusok felsorolása)</w:t>
            </w:r>
          </w:p>
        </w:tc>
        <w:tc>
          <w:tcPr>
            <w:tcW w:w="3111" w:type="dxa"/>
          </w:tcPr>
          <w:p w14:paraId="62512C7B" w14:textId="77777777" w:rsidR="00245BB1" w:rsidRPr="008E7267" w:rsidRDefault="00245BB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 w:rsidRPr="008E7267">
              <w:rPr>
                <w:rFonts w:ascii="Franklin Gothic Book" w:hAnsi="Franklin Gothic Book" w:cs="Tahoma"/>
                <w:b/>
                <w:bCs/>
              </w:rPr>
              <w:t>Képzési Programok írása</w:t>
            </w:r>
          </w:p>
          <w:p w14:paraId="5F244B7D" w14:textId="77777777" w:rsidR="00245BB1" w:rsidRPr="00557E18" w:rsidRDefault="00245BB1">
            <w:pPr>
              <w:snapToGrid w:val="0"/>
              <w:jc w:val="center"/>
              <w:rPr>
                <w:rFonts w:ascii="Franklin Gothic Book" w:hAnsi="Franklin Gothic Book" w:cs="Tahoma"/>
                <w:strike/>
                <w:sz w:val="22"/>
                <w:szCs w:val="22"/>
              </w:rPr>
            </w:pPr>
            <w:r w:rsidRPr="00557E18">
              <w:rPr>
                <w:rFonts w:ascii="Franklin Gothic Book" w:hAnsi="Franklin Gothic Book" w:cs="Tahoma"/>
                <w:sz w:val="22"/>
                <w:szCs w:val="22"/>
              </w:rPr>
              <w:t xml:space="preserve">(ágazatok </w:t>
            </w:r>
            <w:r w:rsidRPr="008E7267">
              <w:rPr>
                <w:rFonts w:ascii="Franklin Gothic Book" w:hAnsi="Franklin Gothic Book" w:cs="Tahoma"/>
                <w:sz w:val="22"/>
                <w:szCs w:val="22"/>
              </w:rPr>
              <w:t>felsorolása</w:t>
            </w:r>
            <w:r w:rsidRPr="00557E18">
              <w:rPr>
                <w:rFonts w:ascii="Franklin Gothic Book" w:hAnsi="Franklin Gothic Book" w:cs="Tahoma"/>
                <w:sz w:val="22"/>
                <w:szCs w:val="22"/>
              </w:rPr>
              <w:t>)</w:t>
            </w:r>
          </w:p>
        </w:tc>
      </w:tr>
      <w:tr w:rsidR="00245BB1" w:rsidRPr="002629DD" w14:paraId="7A7C1B5B" w14:textId="77777777">
        <w:trPr>
          <w:jc w:val="center"/>
        </w:trPr>
        <w:tc>
          <w:tcPr>
            <w:tcW w:w="3277" w:type="dxa"/>
          </w:tcPr>
          <w:p w14:paraId="1D73BFEB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28" w:type="dxa"/>
          </w:tcPr>
          <w:p w14:paraId="7C966512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1" w:type="dxa"/>
          </w:tcPr>
          <w:p w14:paraId="30B0676A" w14:textId="77777777" w:rsidR="00245BB1" w:rsidRPr="00557E18" w:rsidRDefault="00245BB1">
            <w:pPr>
              <w:snapToGrid w:val="0"/>
              <w:jc w:val="both"/>
              <w:rPr>
                <w:rFonts w:ascii="Franklin Gothic Book" w:hAnsi="Franklin Gothic Book" w:cs="Tahoma"/>
                <w:strike/>
              </w:rPr>
            </w:pPr>
          </w:p>
        </w:tc>
      </w:tr>
      <w:tr w:rsidR="00245BB1" w:rsidRPr="002629DD" w14:paraId="3B2B761A" w14:textId="77777777">
        <w:trPr>
          <w:jc w:val="center"/>
        </w:trPr>
        <w:tc>
          <w:tcPr>
            <w:tcW w:w="3277" w:type="dxa"/>
          </w:tcPr>
          <w:p w14:paraId="063267B3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28" w:type="dxa"/>
          </w:tcPr>
          <w:p w14:paraId="56C0F865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1" w:type="dxa"/>
          </w:tcPr>
          <w:p w14:paraId="440627A3" w14:textId="77777777" w:rsidR="00245BB1" w:rsidRPr="00557E18" w:rsidRDefault="00245BB1">
            <w:pPr>
              <w:snapToGrid w:val="0"/>
              <w:jc w:val="both"/>
              <w:rPr>
                <w:rFonts w:ascii="Franklin Gothic Book" w:hAnsi="Franklin Gothic Book" w:cs="Tahoma"/>
                <w:strike/>
              </w:rPr>
            </w:pPr>
          </w:p>
        </w:tc>
      </w:tr>
      <w:tr w:rsidR="00245BB1" w:rsidRPr="002629DD" w14:paraId="685D7C33" w14:textId="77777777">
        <w:trPr>
          <w:jc w:val="center"/>
        </w:trPr>
        <w:tc>
          <w:tcPr>
            <w:tcW w:w="3277" w:type="dxa"/>
          </w:tcPr>
          <w:p w14:paraId="0D5E8DC7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28" w:type="dxa"/>
          </w:tcPr>
          <w:p w14:paraId="7F71C5F5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1" w:type="dxa"/>
          </w:tcPr>
          <w:p w14:paraId="4AC450D3" w14:textId="77777777" w:rsidR="00245BB1" w:rsidRPr="00557E18" w:rsidRDefault="00245BB1">
            <w:pPr>
              <w:snapToGrid w:val="0"/>
              <w:jc w:val="both"/>
              <w:rPr>
                <w:rFonts w:ascii="Franklin Gothic Book" w:hAnsi="Franklin Gothic Book" w:cs="Tahoma"/>
                <w:strike/>
              </w:rPr>
            </w:pPr>
          </w:p>
        </w:tc>
      </w:tr>
      <w:tr w:rsidR="00245BB1" w:rsidRPr="002629DD" w14:paraId="5651770C" w14:textId="77777777">
        <w:trPr>
          <w:jc w:val="center"/>
        </w:trPr>
        <w:tc>
          <w:tcPr>
            <w:tcW w:w="3277" w:type="dxa"/>
          </w:tcPr>
          <w:p w14:paraId="6572B0A7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28" w:type="dxa"/>
          </w:tcPr>
          <w:p w14:paraId="7BEFE7BB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1" w:type="dxa"/>
          </w:tcPr>
          <w:p w14:paraId="3D99F4CF" w14:textId="77777777" w:rsidR="00245BB1" w:rsidRPr="00557E18" w:rsidRDefault="00245BB1">
            <w:pPr>
              <w:snapToGrid w:val="0"/>
              <w:jc w:val="both"/>
              <w:rPr>
                <w:rFonts w:ascii="Franklin Gothic Book" w:hAnsi="Franklin Gothic Book" w:cs="Tahoma"/>
                <w:strike/>
              </w:rPr>
            </w:pPr>
          </w:p>
        </w:tc>
      </w:tr>
      <w:tr w:rsidR="00245BB1" w:rsidRPr="002629DD" w14:paraId="1652B4D3" w14:textId="77777777">
        <w:trPr>
          <w:jc w:val="center"/>
        </w:trPr>
        <w:tc>
          <w:tcPr>
            <w:tcW w:w="3277" w:type="dxa"/>
          </w:tcPr>
          <w:p w14:paraId="0E50FD00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28" w:type="dxa"/>
          </w:tcPr>
          <w:p w14:paraId="5406A338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1" w:type="dxa"/>
          </w:tcPr>
          <w:p w14:paraId="1DB07A5B" w14:textId="77777777" w:rsidR="00245BB1" w:rsidRPr="00557E18" w:rsidRDefault="00245BB1">
            <w:pPr>
              <w:snapToGrid w:val="0"/>
              <w:jc w:val="both"/>
              <w:rPr>
                <w:rFonts w:ascii="Franklin Gothic Book" w:hAnsi="Franklin Gothic Book" w:cs="Tahoma"/>
                <w:strike/>
              </w:rPr>
            </w:pPr>
          </w:p>
        </w:tc>
      </w:tr>
      <w:tr w:rsidR="00245BB1" w:rsidRPr="002629DD" w14:paraId="084BDE03" w14:textId="77777777">
        <w:trPr>
          <w:jc w:val="center"/>
        </w:trPr>
        <w:tc>
          <w:tcPr>
            <w:tcW w:w="3277" w:type="dxa"/>
          </w:tcPr>
          <w:p w14:paraId="7DEFCC3A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28" w:type="dxa"/>
          </w:tcPr>
          <w:p w14:paraId="737ADB82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1" w:type="dxa"/>
          </w:tcPr>
          <w:p w14:paraId="4B43EF9B" w14:textId="77777777" w:rsidR="00245BB1" w:rsidRPr="008E7267" w:rsidRDefault="00245BB1">
            <w:pPr>
              <w:snapToGrid w:val="0"/>
              <w:jc w:val="both"/>
              <w:rPr>
                <w:rFonts w:ascii="Franklin Gothic Book" w:hAnsi="Franklin Gothic Book" w:cs="Tahoma"/>
                <w:strike/>
              </w:rPr>
            </w:pPr>
          </w:p>
        </w:tc>
      </w:tr>
      <w:tr w:rsidR="00245BB1" w:rsidRPr="002629DD" w14:paraId="4F65ABB4" w14:textId="77777777">
        <w:trPr>
          <w:jc w:val="center"/>
        </w:trPr>
        <w:tc>
          <w:tcPr>
            <w:tcW w:w="3277" w:type="dxa"/>
          </w:tcPr>
          <w:p w14:paraId="6190BE41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2828" w:type="dxa"/>
          </w:tcPr>
          <w:p w14:paraId="08DFA10D" w14:textId="77777777" w:rsidR="00245BB1" w:rsidRPr="002629DD" w:rsidRDefault="00245BB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11" w:type="dxa"/>
          </w:tcPr>
          <w:p w14:paraId="0632369C" w14:textId="77777777" w:rsidR="00245BB1" w:rsidRPr="008E7267" w:rsidRDefault="00245BB1">
            <w:pPr>
              <w:snapToGrid w:val="0"/>
              <w:jc w:val="both"/>
              <w:rPr>
                <w:rFonts w:ascii="Franklin Gothic Book" w:hAnsi="Franklin Gothic Book" w:cs="Tahoma"/>
                <w:strike/>
              </w:rPr>
            </w:pPr>
          </w:p>
        </w:tc>
      </w:tr>
    </w:tbl>
    <w:p w14:paraId="0A78F89A" w14:textId="450CD525" w:rsidR="0053696F" w:rsidRPr="002629DD" w:rsidRDefault="00440723" w:rsidP="00DB2DE7">
      <w:pPr>
        <w:tabs>
          <w:tab w:val="left" w:pos="284"/>
        </w:tabs>
        <w:spacing w:before="120" w:after="120"/>
        <w:ind w:left="284"/>
        <w:jc w:val="both"/>
        <w:rPr>
          <w:rFonts w:ascii="Franklin Gothic Book" w:hAnsi="Franklin Gothic Book" w:cs="Tahoma"/>
          <w:b/>
          <w:bCs/>
        </w:rPr>
      </w:pPr>
      <w:bookmarkStart w:id="2" w:name="_Hlk127261738"/>
      <w:r>
        <w:rPr>
          <w:rFonts w:ascii="Franklin Gothic Book" w:hAnsi="Franklin Gothic Book" w:cs="Tahoma"/>
        </w:rPr>
        <w:t>7.</w:t>
      </w:r>
      <w:r>
        <w:rPr>
          <w:rFonts w:ascii="Franklin Gothic Book" w:hAnsi="Franklin Gothic Book" w:cs="Tahoma"/>
        </w:rPr>
        <w:tab/>
      </w:r>
      <w:r w:rsidR="00573521" w:rsidRPr="007C1AEF">
        <w:rPr>
          <w:rFonts w:ascii="Franklin Gothic Book" w:hAnsi="Franklin Gothic Book" w:cs="Tahoma"/>
        </w:rPr>
        <w:t>A pályázat beadásának évében és azt megelőzően elvégzett szakmai továbbképzések, konferenciák, tanfolyamok, tréningek, workshopok listája</w:t>
      </w:r>
      <w:r w:rsidR="00573521" w:rsidRPr="002629DD">
        <w:rPr>
          <w:rFonts w:ascii="Franklin Gothic Book" w:hAnsi="Franklin Gothic Book" w:cs="Tahoma"/>
          <w:b/>
          <w:bCs/>
        </w:rPr>
        <w:t>:</w:t>
      </w:r>
    </w:p>
    <w:tbl>
      <w:tblPr>
        <w:tblW w:w="93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0"/>
        <w:gridCol w:w="3155"/>
        <w:gridCol w:w="3187"/>
      </w:tblGrid>
      <w:tr w:rsidR="00573521" w:rsidRPr="002629DD" w14:paraId="0A45C0AD" w14:textId="77777777" w:rsidTr="00AE4E28">
        <w:trPr>
          <w:jc w:val="center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5E81C" w14:textId="77777777" w:rsidR="00573521" w:rsidRPr="002629DD" w:rsidRDefault="0057352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>Esemény megnevezése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674E7" w14:textId="77777777" w:rsidR="00573521" w:rsidRPr="002629DD" w:rsidRDefault="00573521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>Részvételi státusz</w:t>
            </w:r>
          </w:p>
          <w:p w14:paraId="0ABFAFFE" w14:textId="77777777" w:rsidR="00573521" w:rsidRPr="007C1AEF" w:rsidRDefault="00573521">
            <w:pPr>
              <w:snapToGrid w:val="0"/>
              <w:jc w:val="center"/>
              <w:rPr>
                <w:rFonts w:ascii="Franklin Gothic Book" w:hAnsi="Franklin Gothic Book" w:cs="Tahoma"/>
                <w:sz w:val="22"/>
                <w:szCs w:val="22"/>
              </w:rPr>
            </w:pPr>
            <w:r w:rsidRPr="007C1AEF">
              <w:rPr>
                <w:rFonts w:ascii="Franklin Gothic Book" w:hAnsi="Franklin Gothic Book" w:cs="Tahoma"/>
                <w:sz w:val="22"/>
                <w:szCs w:val="22"/>
              </w:rPr>
              <w:t>(előadó, szervező, résztvevő)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503A" w14:textId="77777777" w:rsidR="00573521" w:rsidRPr="002629DD" w:rsidRDefault="00573521">
            <w:pPr>
              <w:snapToGrid w:val="0"/>
              <w:jc w:val="center"/>
              <w:rPr>
                <w:rFonts w:ascii="Franklin Gothic Book" w:hAnsi="Franklin Gothic Book" w:cs="Tahoma"/>
              </w:rPr>
            </w:pPr>
            <w:r w:rsidRPr="002629DD">
              <w:rPr>
                <w:rFonts w:ascii="Franklin Gothic Book" w:hAnsi="Franklin Gothic Book" w:cs="Tahoma"/>
                <w:b/>
                <w:bCs/>
              </w:rPr>
              <w:t xml:space="preserve">Eltöltött idő </w:t>
            </w:r>
            <w:r w:rsidRPr="002629DD">
              <w:rPr>
                <w:rFonts w:ascii="Franklin Gothic Book" w:hAnsi="Franklin Gothic Book" w:cs="Tahoma"/>
                <w:b/>
                <w:bCs/>
              </w:rPr>
              <w:br/>
            </w:r>
            <w:r w:rsidRPr="007C1AEF">
              <w:rPr>
                <w:rFonts w:ascii="Franklin Gothic Book" w:hAnsi="Franklin Gothic Book" w:cs="Tahoma"/>
                <w:sz w:val="22"/>
                <w:szCs w:val="22"/>
              </w:rPr>
              <w:t xml:space="preserve">(dátum </w:t>
            </w:r>
            <w:proofErr w:type="spellStart"/>
            <w:r w:rsidRPr="007C1AEF">
              <w:rPr>
                <w:rFonts w:ascii="Franklin Gothic Book" w:hAnsi="Franklin Gothic Book" w:cs="Tahoma"/>
                <w:sz w:val="22"/>
                <w:szCs w:val="22"/>
              </w:rPr>
              <w:t>tól</w:t>
            </w:r>
            <w:proofErr w:type="spellEnd"/>
            <w:r w:rsidRPr="007C1AEF">
              <w:rPr>
                <w:rFonts w:ascii="Franklin Gothic Book" w:hAnsi="Franklin Gothic Book" w:cs="Tahoma"/>
                <w:sz w:val="22"/>
                <w:szCs w:val="22"/>
              </w:rPr>
              <w:t>/</w:t>
            </w:r>
            <w:proofErr w:type="spellStart"/>
            <w:r w:rsidRPr="007C1AEF">
              <w:rPr>
                <w:rFonts w:ascii="Franklin Gothic Book" w:hAnsi="Franklin Gothic Book" w:cs="Tahoma"/>
                <w:sz w:val="22"/>
                <w:szCs w:val="22"/>
              </w:rPr>
              <w:t>ig</w:t>
            </w:r>
            <w:proofErr w:type="spellEnd"/>
            <w:r w:rsidRPr="007C1AEF">
              <w:rPr>
                <w:rFonts w:ascii="Franklin Gothic Book" w:hAnsi="Franklin Gothic Book" w:cs="Tahoma"/>
                <w:sz w:val="22"/>
                <w:szCs w:val="22"/>
              </w:rPr>
              <w:t xml:space="preserve"> év, hónap, nap)</w:t>
            </w:r>
          </w:p>
        </w:tc>
      </w:tr>
      <w:tr w:rsidR="00573521" w:rsidRPr="002629DD" w14:paraId="3E0FD819" w14:textId="77777777" w:rsidTr="00AE4E28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14:paraId="30FD6D36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14:paraId="05538B96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9A3C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573521" w:rsidRPr="002629DD" w14:paraId="727AEB99" w14:textId="77777777" w:rsidTr="00AE4E28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auto"/>
            </w:tcBorders>
          </w:tcPr>
          <w:p w14:paraId="00E20AEE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auto"/>
            </w:tcBorders>
          </w:tcPr>
          <w:p w14:paraId="7ACA09C0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E4FAEB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573521" w:rsidRPr="002629DD" w14:paraId="5CC074C3" w14:textId="77777777" w:rsidTr="00AE4E28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51CD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242D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B22E" w14:textId="77777777" w:rsidR="00573521" w:rsidRPr="002629DD" w:rsidRDefault="00573521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AE4E28" w:rsidRPr="002629DD" w14:paraId="0C0385F6" w14:textId="77777777" w:rsidTr="00AE4E28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45D0" w14:textId="77777777" w:rsidR="00AE4E28" w:rsidRPr="002629DD" w:rsidRDefault="00AE4E28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28C3" w14:textId="77777777" w:rsidR="00AE4E28" w:rsidRPr="002629DD" w:rsidRDefault="00AE4E28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7F67" w14:textId="77777777" w:rsidR="00AE4E28" w:rsidRPr="002629DD" w:rsidRDefault="00AE4E28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</w:tbl>
    <w:p w14:paraId="7E36E549" w14:textId="77777777" w:rsidR="007027B4" w:rsidRPr="002629DD" w:rsidRDefault="007027B4" w:rsidP="007C78B8">
      <w:pPr>
        <w:rPr>
          <w:rFonts w:ascii="Franklin Gothic Book" w:hAnsi="Franklin Gothic Book" w:cs="Tahoma"/>
          <w:b/>
          <w:i/>
          <w:sz w:val="10"/>
          <w:szCs w:val="10"/>
        </w:rPr>
      </w:pPr>
    </w:p>
    <w:p w14:paraId="5EC7452A" w14:textId="67BA7895" w:rsidR="009C7264" w:rsidRPr="002629DD" w:rsidRDefault="009107F3" w:rsidP="009C7264">
      <w:pPr>
        <w:numPr>
          <w:ilvl w:val="0"/>
          <w:numId w:val="38"/>
        </w:numPr>
        <w:tabs>
          <w:tab w:val="left" w:pos="284"/>
        </w:tabs>
        <w:spacing w:before="120" w:after="120"/>
        <w:jc w:val="both"/>
        <w:rPr>
          <w:rFonts w:ascii="Franklin Gothic Book" w:hAnsi="Franklin Gothic Book" w:cs="Tahoma"/>
          <w:b/>
          <w:bCs/>
        </w:rPr>
      </w:pPr>
      <w:r>
        <w:rPr>
          <w:rFonts w:ascii="Franklin Gothic Book" w:hAnsi="Franklin Gothic Book" w:cs="Tahoma"/>
        </w:rPr>
        <w:t xml:space="preserve"> A</w:t>
      </w:r>
      <w:r w:rsidRPr="009107F3">
        <w:rPr>
          <w:rFonts w:ascii="Franklin Gothic Book" w:hAnsi="Franklin Gothic Book" w:cs="Tahoma"/>
        </w:rPr>
        <w:t xml:space="preserve"> megpályázott szakértői tevékenység szakterületét érintően kiemelkedő szakmai munkájáért kapott elismerések, díjak felsorolása (amennyiben ilyennel rendelkezik)</w:t>
      </w:r>
      <w:r w:rsidR="009C7264" w:rsidRPr="002629DD">
        <w:rPr>
          <w:rFonts w:ascii="Franklin Gothic Book" w:hAnsi="Franklin Gothic Book" w:cs="Tahoma"/>
          <w:b/>
          <w:bCs/>
        </w:rPr>
        <w:t>:</w:t>
      </w:r>
    </w:p>
    <w:tbl>
      <w:tblPr>
        <w:tblW w:w="93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0"/>
        <w:gridCol w:w="3155"/>
        <w:gridCol w:w="3187"/>
      </w:tblGrid>
      <w:tr w:rsidR="009C7264" w:rsidRPr="002629DD" w14:paraId="76CF1BE8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55319" w14:textId="15F3B25A" w:rsidR="009C7264" w:rsidRPr="002629DD" w:rsidRDefault="009107F3" w:rsidP="00B679FB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>
              <w:rPr>
                <w:rFonts w:ascii="Franklin Gothic Book" w:hAnsi="Franklin Gothic Book" w:cs="Tahoma"/>
                <w:b/>
                <w:bCs/>
              </w:rPr>
              <w:t>Kapott elismerés, díj</w:t>
            </w:r>
            <w:r w:rsidR="009C7264" w:rsidRPr="002629DD">
              <w:rPr>
                <w:rFonts w:ascii="Franklin Gothic Book" w:hAnsi="Franklin Gothic Book" w:cs="Tahoma"/>
                <w:b/>
                <w:bCs/>
              </w:rPr>
              <w:t xml:space="preserve"> megnevezése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58F32" w14:textId="1934F0E7" w:rsidR="009C7264" w:rsidRPr="006B662F" w:rsidRDefault="009107F3" w:rsidP="009107F3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>
              <w:rPr>
                <w:rFonts w:ascii="Franklin Gothic Book" w:hAnsi="Franklin Gothic Book" w:cs="Tahoma"/>
                <w:b/>
                <w:bCs/>
              </w:rPr>
              <w:t>Az elismerés, díj adományozója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108F" w14:textId="0E618CA1" w:rsidR="009C7264" w:rsidRPr="002629DD" w:rsidRDefault="008309BF" w:rsidP="00B679FB">
            <w:pPr>
              <w:snapToGrid w:val="0"/>
              <w:jc w:val="center"/>
              <w:rPr>
                <w:rFonts w:ascii="Franklin Gothic Book" w:hAnsi="Franklin Gothic Book" w:cs="Tahoma"/>
              </w:rPr>
            </w:pPr>
            <w:r>
              <w:rPr>
                <w:rFonts w:ascii="Franklin Gothic Book" w:hAnsi="Franklin Gothic Book" w:cs="Tahoma"/>
                <w:b/>
                <w:bCs/>
              </w:rPr>
              <w:t>Kapott elismerés, díj megítélésének éve</w:t>
            </w:r>
          </w:p>
        </w:tc>
      </w:tr>
      <w:tr w:rsidR="009C7264" w:rsidRPr="002629DD" w14:paraId="1449EDBC" w14:textId="77777777" w:rsidTr="00B679FB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14:paraId="026E9955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14:paraId="67FD03B4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0893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9C7264" w:rsidRPr="002629DD" w14:paraId="19E1A12A" w14:textId="77777777" w:rsidTr="00B679FB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auto"/>
            </w:tcBorders>
          </w:tcPr>
          <w:p w14:paraId="7332025C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auto"/>
            </w:tcBorders>
          </w:tcPr>
          <w:p w14:paraId="6091850C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A007D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9C7264" w:rsidRPr="002629DD" w14:paraId="6A71AB9E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955B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C0BD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F618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9C7264" w:rsidRPr="002629DD" w14:paraId="4FCA5B9A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AF61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F40D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926F" w14:textId="77777777" w:rsidR="009C7264" w:rsidRPr="002629DD" w:rsidRDefault="009C7264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</w:tbl>
    <w:p w14:paraId="21291464" w14:textId="568A4D96" w:rsidR="0067777D" w:rsidRDefault="0067777D" w:rsidP="009C7264">
      <w:pPr>
        <w:rPr>
          <w:rFonts w:ascii="Franklin Gothic Book" w:hAnsi="Franklin Gothic Book" w:cs="Tahoma"/>
          <w:b/>
          <w:i/>
          <w:sz w:val="10"/>
          <w:szCs w:val="10"/>
        </w:rPr>
      </w:pPr>
    </w:p>
    <w:p w14:paraId="12CF5F18" w14:textId="77777777" w:rsidR="0067777D" w:rsidRDefault="0067777D">
      <w:pPr>
        <w:widowControl/>
        <w:suppressAutoHyphens w:val="0"/>
        <w:rPr>
          <w:rFonts w:ascii="Franklin Gothic Book" w:hAnsi="Franklin Gothic Book" w:cs="Tahoma"/>
          <w:b/>
          <w:i/>
          <w:sz w:val="10"/>
          <w:szCs w:val="10"/>
        </w:rPr>
      </w:pPr>
      <w:r>
        <w:rPr>
          <w:rFonts w:ascii="Franklin Gothic Book" w:hAnsi="Franklin Gothic Book" w:cs="Tahoma"/>
          <w:b/>
          <w:i/>
          <w:sz w:val="10"/>
          <w:szCs w:val="10"/>
        </w:rPr>
        <w:br w:type="page"/>
      </w:r>
    </w:p>
    <w:p w14:paraId="6A8A4BC9" w14:textId="77777777" w:rsidR="009C7264" w:rsidRPr="002629DD" w:rsidRDefault="009C7264" w:rsidP="009C7264">
      <w:pPr>
        <w:rPr>
          <w:rFonts w:ascii="Franklin Gothic Book" w:hAnsi="Franklin Gothic Book" w:cs="Tahoma"/>
          <w:b/>
          <w:i/>
          <w:sz w:val="10"/>
          <w:szCs w:val="10"/>
        </w:rPr>
      </w:pPr>
    </w:p>
    <w:p w14:paraId="39FE39EE" w14:textId="5BEF3408" w:rsidR="008309BF" w:rsidRPr="008309BF" w:rsidRDefault="008309BF" w:rsidP="008309BF">
      <w:pPr>
        <w:numPr>
          <w:ilvl w:val="0"/>
          <w:numId w:val="38"/>
        </w:numPr>
        <w:tabs>
          <w:tab w:val="left" w:pos="284"/>
        </w:tabs>
        <w:spacing w:before="120" w:after="120"/>
        <w:jc w:val="both"/>
        <w:rPr>
          <w:rFonts w:ascii="Franklin Gothic Book" w:hAnsi="Franklin Gothic Book" w:cs="Tahoma"/>
          <w:b/>
          <w:bCs/>
        </w:rPr>
      </w:pPr>
      <w:r w:rsidRPr="008309BF">
        <w:rPr>
          <w:rFonts w:ascii="Franklin Gothic Book" w:hAnsi="Franklin Gothic Book" w:cs="Tahoma"/>
        </w:rPr>
        <w:t xml:space="preserve"> A megpályázott szakértői tevékenység szakterületét érintő hazai és nemzetközi publikációk</w:t>
      </w:r>
      <w:r>
        <w:rPr>
          <w:rFonts w:ascii="Franklin Gothic Book" w:hAnsi="Franklin Gothic Book" w:cs="Tahoma"/>
        </w:rPr>
        <w:t xml:space="preserve"> (amennyiben ilyennel rendelkezik)</w:t>
      </w:r>
      <w:r w:rsidRPr="008309BF">
        <w:rPr>
          <w:rFonts w:ascii="Franklin Gothic Book" w:hAnsi="Franklin Gothic Book" w:cs="Tahoma"/>
        </w:rPr>
        <w:t>:</w:t>
      </w:r>
    </w:p>
    <w:tbl>
      <w:tblPr>
        <w:tblW w:w="93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0"/>
        <w:gridCol w:w="3155"/>
        <w:gridCol w:w="3187"/>
      </w:tblGrid>
      <w:tr w:rsidR="008309BF" w:rsidRPr="002629DD" w14:paraId="25F53A20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13062" w14:textId="52AC0936" w:rsidR="008309BF" w:rsidRPr="002629DD" w:rsidRDefault="008309BF" w:rsidP="00B679FB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>
              <w:rPr>
                <w:rFonts w:ascii="Franklin Gothic Book" w:hAnsi="Franklin Gothic Book" w:cs="Tahoma"/>
                <w:b/>
                <w:bCs/>
              </w:rPr>
              <w:t>A publikáció címe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A0008" w14:textId="21C0CDBF" w:rsidR="008309BF" w:rsidRPr="00B679FB" w:rsidRDefault="008309BF" w:rsidP="00B679FB">
            <w:pPr>
              <w:snapToGrid w:val="0"/>
              <w:jc w:val="center"/>
              <w:rPr>
                <w:rFonts w:ascii="Franklin Gothic Book" w:hAnsi="Franklin Gothic Book" w:cs="Tahoma"/>
                <w:b/>
                <w:bCs/>
              </w:rPr>
            </w:pPr>
            <w:r>
              <w:rPr>
                <w:rFonts w:ascii="Franklin Gothic Book" w:hAnsi="Franklin Gothic Book" w:cs="Tahoma"/>
                <w:b/>
                <w:bCs/>
              </w:rPr>
              <w:t>A publikáció megjelenésének helye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2A58" w14:textId="34A73D4F" w:rsidR="008309BF" w:rsidRPr="002629DD" w:rsidRDefault="008309BF" w:rsidP="00B679FB">
            <w:pPr>
              <w:snapToGrid w:val="0"/>
              <w:jc w:val="center"/>
              <w:rPr>
                <w:rFonts w:ascii="Franklin Gothic Book" w:hAnsi="Franklin Gothic Book" w:cs="Tahoma"/>
              </w:rPr>
            </w:pPr>
            <w:r w:rsidRPr="008309BF">
              <w:rPr>
                <w:rFonts w:ascii="Franklin Gothic Book" w:hAnsi="Franklin Gothic Book" w:cs="Tahoma"/>
                <w:b/>
                <w:bCs/>
              </w:rPr>
              <w:t xml:space="preserve">A publikáció megjelenésének </w:t>
            </w:r>
            <w:r>
              <w:rPr>
                <w:rFonts w:ascii="Franklin Gothic Book" w:hAnsi="Franklin Gothic Book" w:cs="Tahoma"/>
                <w:b/>
                <w:bCs/>
              </w:rPr>
              <w:t>időpontja</w:t>
            </w:r>
          </w:p>
        </w:tc>
      </w:tr>
      <w:tr w:rsidR="008309BF" w:rsidRPr="002629DD" w14:paraId="7C30F09C" w14:textId="77777777" w:rsidTr="00B679FB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14:paraId="4BC3B464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14:paraId="2DEC4735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7ECA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8309BF" w:rsidRPr="002629DD" w14:paraId="1828F4FA" w14:textId="77777777" w:rsidTr="00B679FB">
        <w:trPr>
          <w:jc w:val="center"/>
        </w:trPr>
        <w:tc>
          <w:tcPr>
            <w:tcW w:w="3050" w:type="dxa"/>
            <w:tcBorders>
              <w:left w:val="single" w:sz="4" w:space="0" w:color="000000"/>
              <w:bottom w:val="single" w:sz="4" w:space="0" w:color="auto"/>
            </w:tcBorders>
          </w:tcPr>
          <w:p w14:paraId="7C8B79B8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left w:val="single" w:sz="4" w:space="0" w:color="000000"/>
              <w:bottom w:val="single" w:sz="4" w:space="0" w:color="auto"/>
            </w:tcBorders>
          </w:tcPr>
          <w:p w14:paraId="0DC97B29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869C5B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8309BF" w:rsidRPr="002629DD" w14:paraId="17BC39C3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CAD9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D13B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9B94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  <w:tr w:rsidR="008309BF" w:rsidRPr="002629DD" w14:paraId="78EB7B2D" w14:textId="77777777" w:rsidTr="00B679FB">
        <w:trPr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9BC6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BBAB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6691" w14:textId="77777777" w:rsidR="008309BF" w:rsidRPr="002629DD" w:rsidRDefault="008309BF" w:rsidP="00B679FB">
            <w:pPr>
              <w:snapToGrid w:val="0"/>
              <w:jc w:val="both"/>
              <w:rPr>
                <w:rFonts w:ascii="Franklin Gothic Book" w:hAnsi="Franklin Gothic Book" w:cs="Tahoma"/>
              </w:rPr>
            </w:pPr>
          </w:p>
        </w:tc>
      </w:tr>
    </w:tbl>
    <w:p w14:paraId="3FFFF3F4" w14:textId="77777777" w:rsidR="009C7264" w:rsidRPr="002629DD" w:rsidRDefault="009C7264" w:rsidP="009C7264">
      <w:pPr>
        <w:tabs>
          <w:tab w:val="left" w:pos="6237"/>
        </w:tabs>
        <w:spacing w:after="120"/>
        <w:jc w:val="both"/>
        <w:rPr>
          <w:rFonts w:ascii="Franklin Gothic Book" w:hAnsi="Franklin Gothic Book" w:cs="Tahoma"/>
          <w:b/>
          <w:iCs/>
          <w:sz w:val="10"/>
          <w:szCs w:val="10"/>
        </w:rPr>
      </w:pPr>
    </w:p>
    <w:p w14:paraId="1B072732" w14:textId="77777777" w:rsidR="00F16855" w:rsidRPr="002629DD" w:rsidRDefault="00F16855" w:rsidP="007C1AEF">
      <w:pPr>
        <w:tabs>
          <w:tab w:val="left" w:pos="6237"/>
        </w:tabs>
        <w:spacing w:after="120"/>
        <w:jc w:val="both"/>
        <w:rPr>
          <w:rFonts w:ascii="Franklin Gothic Book" w:hAnsi="Franklin Gothic Book" w:cs="Tahoma"/>
          <w:b/>
          <w:iCs/>
          <w:sz w:val="10"/>
          <w:szCs w:val="10"/>
        </w:rPr>
      </w:pPr>
    </w:p>
    <w:bookmarkEnd w:id="2"/>
    <w:p w14:paraId="7C775E6F" w14:textId="77777777" w:rsidR="004F6A35" w:rsidRPr="002629DD" w:rsidRDefault="00A35636" w:rsidP="007C1AEF">
      <w:pPr>
        <w:spacing w:before="360" w:after="120" w:line="360" w:lineRule="auto"/>
        <w:jc w:val="both"/>
        <w:rPr>
          <w:rFonts w:ascii="Franklin Gothic Book" w:hAnsi="Franklin Gothic Book"/>
          <w:b/>
          <w:bCs/>
          <w:sz w:val="32"/>
          <w:szCs w:val="32"/>
        </w:rPr>
      </w:pPr>
      <w:r>
        <w:rPr>
          <w:rFonts w:ascii="Franklin Gothic Book" w:hAnsi="Franklin Gothic Book" w:cs="Tahoma"/>
          <w:bCs/>
        </w:rPr>
        <w:br w:type="page"/>
      </w:r>
      <w:r w:rsidR="004F6A35" w:rsidRPr="002629DD">
        <w:rPr>
          <w:rFonts w:ascii="Franklin Gothic Book" w:hAnsi="Franklin Gothic Book"/>
          <w:b/>
          <w:bCs/>
          <w:sz w:val="32"/>
          <w:szCs w:val="32"/>
        </w:rPr>
        <w:lastRenderedPageBreak/>
        <w:t>Nyilatkozat</w:t>
      </w:r>
      <w:r w:rsidR="00486C39">
        <w:rPr>
          <w:rFonts w:ascii="Franklin Gothic Book" w:hAnsi="Franklin Gothic Book"/>
          <w:b/>
          <w:bCs/>
          <w:sz w:val="32"/>
          <w:szCs w:val="32"/>
        </w:rPr>
        <w:t xml:space="preserve"> </w:t>
      </w:r>
      <w:r w:rsidR="00486C39" w:rsidRPr="007C1AEF">
        <w:rPr>
          <w:rFonts w:ascii="Franklin Gothic Book" w:hAnsi="Franklin Gothic Book"/>
          <w:sz w:val="18"/>
          <w:szCs w:val="18"/>
        </w:rPr>
        <w:t>(</w:t>
      </w:r>
      <w:r w:rsidR="00486C39">
        <w:rPr>
          <w:rFonts w:ascii="Franklin Gothic Book" w:hAnsi="Franklin Gothic Book"/>
          <w:sz w:val="18"/>
          <w:szCs w:val="18"/>
        </w:rPr>
        <w:t>A pályázati adatlap kötelező melléklete)</w:t>
      </w:r>
    </w:p>
    <w:p w14:paraId="0A6ECE26" w14:textId="77777777" w:rsidR="004F6A35" w:rsidRPr="002629DD" w:rsidRDefault="004F6A35" w:rsidP="00A92E31">
      <w:pPr>
        <w:tabs>
          <w:tab w:val="right" w:leader="underscore" w:pos="9072"/>
        </w:tabs>
        <w:spacing w:before="120" w:line="360" w:lineRule="auto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Név:</w:t>
      </w:r>
      <w:r w:rsidR="00AE4E28">
        <w:rPr>
          <w:rFonts w:ascii="Franklin Gothic Book" w:hAnsi="Franklin Gothic Book"/>
        </w:rPr>
        <w:tab/>
      </w:r>
    </w:p>
    <w:p w14:paraId="57E74B2A" w14:textId="77777777" w:rsidR="004F6A35" w:rsidRPr="002629DD" w:rsidRDefault="004F6A35" w:rsidP="00A92E31">
      <w:pPr>
        <w:tabs>
          <w:tab w:val="right" w:leader="underscore" w:pos="9072"/>
        </w:tabs>
        <w:spacing w:before="120" w:line="360" w:lineRule="auto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Születési név:</w:t>
      </w:r>
      <w:r w:rsidRPr="002629DD">
        <w:rPr>
          <w:rFonts w:ascii="Franklin Gothic Book" w:hAnsi="Franklin Gothic Book"/>
        </w:rPr>
        <w:tab/>
      </w:r>
    </w:p>
    <w:p w14:paraId="5F3B6F69" w14:textId="77777777" w:rsidR="004F6A35" w:rsidRPr="002629DD" w:rsidRDefault="004F6A35" w:rsidP="00A92E31">
      <w:pPr>
        <w:tabs>
          <w:tab w:val="right" w:leader="underscore" w:pos="9072"/>
        </w:tabs>
        <w:spacing w:before="120" w:line="360" w:lineRule="auto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Születési hely, idő:</w:t>
      </w:r>
      <w:r w:rsidRPr="002629DD">
        <w:rPr>
          <w:rFonts w:ascii="Franklin Gothic Book" w:hAnsi="Franklin Gothic Book"/>
        </w:rPr>
        <w:tab/>
      </w:r>
    </w:p>
    <w:p w14:paraId="062DF13B" w14:textId="77777777" w:rsidR="004F6A35" w:rsidRPr="002629DD" w:rsidRDefault="004F6A35" w:rsidP="00A92E31">
      <w:pPr>
        <w:tabs>
          <w:tab w:val="right" w:leader="underscore" w:pos="9072"/>
        </w:tabs>
        <w:spacing w:before="120" w:line="360" w:lineRule="auto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Anyja neve:</w:t>
      </w:r>
      <w:r w:rsidRPr="002629DD">
        <w:rPr>
          <w:rFonts w:ascii="Franklin Gothic Book" w:hAnsi="Franklin Gothic Book"/>
        </w:rPr>
        <w:tab/>
      </w:r>
    </w:p>
    <w:p w14:paraId="2B8C0EFF" w14:textId="77777777" w:rsidR="004F6A35" w:rsidRPr="002629DD" w:rsidRDefault="004F6A35" w:rsidP="00A92E31">
      <w:pPr>
        <w:tabs>
          <w:tab w:val="right" w:leader="underscore" w:pos="9072"/>
        </w:tabs>
        <w:spacing w:before="120" w:line="360" w:lineRule="auto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Lakcím:</w:t>
      </w:r>
      <w:r w:rsidR="00AE4E28">
        <w:rPr>
          <w:rFonts w:ascii="Franklin Gothic Book" w:hAnsi="Franklin Gothic Book"/>
        </w:rPr>
        <w:t xml:space="preserve"> </w:t>
      </w:r>
      <w:r w:rsidRPr="002629DD">
        <w:rPr>
          <w:rFonts w:ascii="Franklin Gothic Book" w:hAnsi="Franklin Gothic Book"/>
        </w:rPr>
        <w:tab/>
      </w:r>
    </w:p>
    <w:p w14:paraId="372806B5" w14:textId="77777777" w:rsidR="004F6A35" w:rsidRPr="002629DD" w:rsidRDefault="004F6A35" w:rsidP="004F6A35">
      <w:pPr>
        <w:rPr>
          <w:rFonts w:ascii="Franklin Gothic Book" w:hAnsi="Franklin Gothic Book"/>
          <w:sz w:val="14"/>
          <w:szCs w:val="14"/>
        </w:rPr>
      </w:pPr>
    </w:p>
    <w:p w14:paraId="15961ED4" w14:textId="77777777" w:rsidR="004F6A35" w:rsidRPr="002629DD" w:rsidRDefault="004F6A35" w:rsidP="00A92E31">
      <w:pPr>
        <w:spacing w:before="360"/>
        <w:jc w:val="both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Büntetőjogi felelősségem tudatában nyilatkozom az alábbi tényekről, és aláírásommal igazolom, hogy az általam megadott adatok a valóságnak megfelelnek:</w:t>
      </w:r>
    </w:p>
    <w:p w14:paraId="3B297306" w14:textId="77777777" w:rsidR="004F6A35" w:rsidRPr="002629DD" w:rsidRDefault="004F6A35" w:rsidP="004F6A35">
      <w:pPr>
        <w:numPr>
          <w:ilvl w:val="0"/>
          <w:numId w:val="4"/>
        </w:numPr>
        <w:spacing w:before="240"/>
        <w:ind w:left="568" w:hanging="284"/>
        <w:jc w:val="both"/>
        <w:rPr>
          <w:rFonts w:ascii="Franklin Gothic Book" w:hAnsi="Franklin Gothic Book"/>
          <w:color w:val="000000"/>
        </w:rPr>
      </w:pPr>
      <w:r w:rsidRPr="002629DD">
        <w:rPr>
          <w:rFonts w:ascii="Franklin Gothic Book" w:hAnsi="Franklin Gothic Book"/>
          <w:color w:val="000000"/>
        </w:rPr>
        <w:t>Büntetlen előéletű vagyok</w:t>
      </w:r>
      <w:bookmarkStart w:id="3" w:name="_Hlk50538400"/>
      <w:r w:rsidR="00A559F7" w:rsidRPr="002629DD">
        <w:rPr>
          <w:rFonts w:ascii="Franklin Gothic Book" w:hAnsi="Franklin Gothic Book"/>
          <w:color w:val="000000"/>
        </w:rPr>
        <w:t>.</w:t>
      </w:r>
    </w:p>
    <w:p w14:paraId="402E7603" w14:textId="77777777" w:rsidR="004F6A35" w:rsidRPr="002629DD" w:rsidRDefault="004F6A35" w:rsidP="004F6A35">
      <w:pPr>
        <w:numPr>
          <w:ilvl w:val="0"/>
          <w:numId w:val="4"/>
        </w:numPr>
        <w:spacing w:before="240"/>
        <w:ind w:left="568" w:hanging="284"/>
        <w:jc w:val="both"/>
        <w:rPr>
          <w:rFonts w:ascii="Franklin Gothic Book" w:hAnsi="Franklin Gothic Book"/>
          <w:color w:val="000000"/>
        </w:rPr>
      </w:pPr>
      <w:r w:rsidRPr="002629DD">
        <w:rPr>
          <w:rFonts w:ascii="Franklin Gothic Book" w:hAnsi="Franklin Gothic Book"/>
          <w:color w:val="000000"/>
        </w:rPr>
        <w:t>Nem állok a szakértői tevékenység folytatását kizáró foglalkozástól eltiltás hatálya alatt</w:t>
      </w:r>
      <w:bookmarkEnd w:id="3"/>
      <w:r w:rsidRPr="002629DD">
        <w:rPr>
          <w:rFonts w:ascii="Franklin Gothic Book" w:hAnsi="Franklin Gothic Book"/>
          <w:color w:val="000000"/>
        </w:rPr>
        <w:t>.</w:t>
      </w:r>
    </w:p>
    <w:p w14:paraId="517219D8" w14:textId="211A9954" w:rsidR="004F6A35" w:rsidRPr="00B50759" w:rsidRDefault="00ED7307" w:rsidP="004F6A35">
      <w:pPr>
        <w:numPr>
          <w:ilvl w:val="0"/>
          <w:numId w:val="4"/>
        </w:numPr>
        <w:spacing w:before="240"/>
        <w:ind w:left="568" w:hanging="284"/>
        <w:jc w:val="both"/>
        <w:rPr>
          <w:rFonts w:ascii="Franklin Gothic Book" w:hAnsi="Franklin Gothic Book"/>
          <w:color w:val="000000"/>
        </w:rPr>
      </w:pPr>
      <w:r>
        <w:rPr>
          <w:rFonts w:ascii="Franklin Gothic Book" w:hAnsi="Franklin Gothic Book"/>
          <w:color w:val="000000"/>
        </w:rPr>
        <w:t>V</w:t>
      </w:r>
      <w:r w:rsidR="004F6A35" w:rsidRPr="00B50759">
        <w:rPr>
          <w:rFonts w:ascii="Franklin Gothic Book" w:hAnsi="Franklin Gothic Book"/>
          <w:color w:val="000000"/>
        </w:rPr>
        <w:t>állalom, hogy részt veszek az IKK Innovatív Képzéstámogató Központ</w:t>
      </w:r>
      <w:r w:rsidR="00F62537">
        <w:rPr>
          <w:rFonts w:ascii="Franklin Gothic Book" w:hAnsi="Franklin Gothic Book"/>
          <w:color w:val="000000"/>
        </w:rPr>
        <w:t xml:space="preserve"> Nonprofit</w:t>
      </w:r>
      <w:r w:rsidR="004F6A35" w:rsidRPr="00B50759">
        <w:rPr>
          <w:rFonts w:ascii="Franklin Gothic Book" w:hAnsi="Franklin Gothic Book"/>
          <w:color w:val="000000"/>
        </w:rPr>
        <w:t xml:space="preserve"> Z</w:t>
      </w:r>
      <w:r w:rsidR="0067302D">
        <w:rPr>
          <w:rFonts w:ascii="Franklin Gothic Book" w:hAnsi="Franklin Gothic Book"/>
          <w:color w:val="000000"/>
        </w:rPr>
        <w:t>ártkörűen Működő Részvénytársaság</w:t>
      </w:r>
      <w:r w:rsidR="004F6A35" w:rsidRPr="00B50759">
        <w:rPr>
          <w:rFonts w:ascii="Franklin Gothic Book" w:hAnsi="Franklin Gothic Book"/>
          <w:color w:val="000000"/>
        </w:rPr>
        <w:t xml:space="preserve"> által </w:t>
      </w:r>
      <w:r w:rsidR="00196C3F" w:rsidRPr="00B50759">
        <w:rPr>
          <w:rFonts w:ascii="Franklin Gothic Book" w:hAnsi="Franklin Gothic Book"/>
          <w:color w:val="000000"/>
        </w:rPr>
        <w:t xml:space="preserve">szakértőknek </w:t>
      </w:r>
      <w:r w:rsidR="004F6A35" w:rsidRPr="00B50759">
        <w:rPr>
          <w:rFonts w:ascii="Franklin Gothic Book" w:hAnsi="Franklin Gothic Book"/>
          <w:color w:val="000000"/>
        </w:rPr>
        <w:t xml:space="preserve">szervezett </w:t>
      </w:r>
      <w:r w:rsidR="006936B8" w:rsidRPr="00B50759">
        <w:rPr>
          <w:rFonts w:ascii="Franklin Gothic Book" w:hAnsi="Franklin Gothic Book"/>
          <w:color w:val="000000"/>
        </w:rPr>
        <w:t xml:space="preserve">ismeretnyújtó és ismeretmegújító </w:t>
      </w:r>
      <w:r w:rsidR="004F6A35" w:rsidRPr="00B50759">
        <w:rPr>
          <w:rFonts w:ascii="Franklin Gothic Book" w:hAnsi="Franklin Gothic Book"/>
          <w:color w:val="000000"/>
        </w:rPr>
        <w:t>továbbképzése</w:t>
      </w:r>
      <w:r w:rsidR="00245F60" w:rsidRPr="00B50759">
        <w:rPr>
          <w:rFonts w:ascii="Franklin Gothic Book" w:hAnsi="Franklin Gothic Book"/>
          <w:color w:val="000000"/>
        </w:rPr>
        <w:t>ken</w:t>
      </w:r>
      <w:r w:rsidR="004F6A35" w:rsidRPr="00B50759">
        <w:rPr>
          <w:rFonts w:ascii="Franklin Gothic Book" w:hAnsi="Franklin Gothic Book"/>
          <w:color w:val="000000"/>
        </w:rPr>
        <w:t xml:space="preserve">, annak költségét </w:t>
      </w:r>
      <w:r w:rsidR="00245F60" w:rsidRPr="00B50759">
        <w:rPr>
          <w:rFonts w:ascii="Franklin Gothic Book" w:hAnsi="Franklin Gothic Book"/>
          <w:color w:val="000000"/>
        </w:rPr>
        <w:t xml:space="preserve">(amennyiben van ilyen) </w:t>
      </w:r>
      <w:r w:rsidR="004F6A35" w:rsidRPr="00B50759">
        <w:rPr>
          <w:rFonts w:ascii="Franklin Gothic Book" w:hAnsi="Franklin Gothic Book"/>
          <w:color w:val="000000"/>
        </w:rPr>
        <w:t>vállalom és az ott megszerzett tudásomról számot adok.</w:t>
      </w:r>
    </w:p>
    <w:p w14:paraId="0905A8AC" w14:textId="3C3D085F" w:rsidR="00245F60" w:rsidRPr="00E06524" w:rsidRDefault="004F6A35" w:rsidP="00804FAA">
      <w:pPr>
        <w:numPr>
          <w:ilvl w:val="0"/>
          <w:numId w:val="4"/>
        </w:numPr>
        <w:spacing w:before="240"/>
        <w:ind w:left="568" w:hanging="284"/>
        <w:jc w:val="both"/>
        <w:rPr>
          <w:rFonts w:ascii="Franklin Gothic Book" w:hAnsi="Franklin Gothic Book"/>
          <w:color w:val="000000"/>
        </w:rPr>
      </w:pPr>
      <w:r w:rsidRPr="002629DD">
        <w:rPr>
          <w:rFonts w:ascii="Franklin Gothic Book" w:hAnsi="Franklin Gothic Book"/>
          <w:color w:val="000000"/>
        </w:rPr>
        <w:t xml:space="preserve">Rendelkezem a pályázatomban leírt végzettségekkel és </w:t>
      </w:r>
      <w:r w:rsidR="001A0E89">
        <w:rPr>
          <w:rFonts w:ascii="Franklin Gothic Book" w:hAnsi="Franklin Gothic Book"/>
          <w:color w:val="000000"/>
        </w:rPr>
        <w:t xml:space="preserve">szakirányú </w:t>
      </w:r>
      <w:r w:rsidRPr="002629DD">
        <w:rPr>
          <w:rFonts w:ascii="Franklin Gothic Book" w:hAnsi="Franklin Gothic Book"/>
          <w:color w:val="000000"/>
        </w:rPr>
        <w:t>szakmai</w:t>
      </w:r>
      <w:r w:rsidR="001A0E89">
        <w:rPr>
          <w:rFonts w:ascii="Franklin Gothic Book" w:hAnsi="Franklin Gothic Book"/>
          <w:color w:val="000000"/>
        </w:rPr>
        <w:t xml:space="preserve"> tapasztalattal</w:t>
      </w:r>
      <w:r w:rsidRPr="002629DD">
        <w:rPr>
          <w:rFonts w:ascii="Franklin Gothic Book" w:hAnsi="Franklin Gothic Book"/>
          <w:color w:val="000000"/>
        </w:rPr>
        <w:t>.</w:t>
      </w:r>
    </w:p>
    <w:p w14:paraId="39249405" w14:textId="3CA564F9" w:rsidR="004F6A35" w:rsidRPr="002629DD" w:rsidRDefault="004F6A35" w:rsidP="004F6A35">
      <w:pPr>
        <w:numPr>
          <w:ilvl w:val="0"/>
          <w:numId w:val="4"/>
        </w:numPr>
        <w:spacing w:before="240"/>
        <w:ind w:left="568" w:hanging="284"/>
        <w:jc w:val="both"/>
        <w:rPr>
          <w:rFonts w:ascii="Franklin Gothic Book" w:hAnsi="Franklin Gothic Book"/>
          <w:color w:val="000000"/>
        </w:rPr>
      </w:pPr>
      <w:r w:rsidRPr="002629DD">
        <w:rPr>
          <w:rFonts w:ascii="Franklin Gothic Book" w:hAnsi="Franklin Gothic Book"/>
          <w:color w:val="000000"/>
        </w:rPr>
        <w:t xml:space="preserve">A pályázati anyagom beadásával hozzájárulok, hogy személyi adataimat a hatályos jogszabályi előírások betartása mellett (GDPR) az IKK Innovatív Képzéstámogató Központ </w:t>
      </w:r>
      <w:r w:rsidR="00F62537">
        <w:rPr>
          <w:rFonts w:ascii="Franklin Gothic Book" w:hAnsi="Franklin Gothic Book"/>
          <w:color w:val="000000"/>
        </w:rPr>
        <w:t xml:space="preserve">Nonprofit </w:t>
      </w:r>
      <w:r w:rsidRPr="002629DD">
        <w:rPr>
          <w:rFonts w:ascii="Franklin Gothic Book" w:hAnsi="Franklin Gothic Book"/>
          <w:color w:val="000000"/>
        </w:rPr>
        <w:t>Z</w:t>
      </w:r>
      <w:r w:rsidR="0067302D">
        <w:rPr>
          <w:rFonts w:ascii="Franklin Gothic Book" w:hAnsi="Franklin Gothic Book"/>
          <w:color w:val="000000"/>
        </w:rPr>
        <w:t>ártkörűen Működő Részvénytársaság</w:t>
      </w:r>
      <w:r w:rsidRPr="002629DD">
        <w:rPr>
          <w:rFonts w:ascii="Franklin Gothic Book" w:hAnsi="Franklin Gothic Book"/>
          <w:color w:val="000000"/>
        </w:rPr>
        <w:t xml:space="preserve"> Minősített Szakértői Nyilvántartási rendszer megnevezésű szakértői névjegyzékbe rendezze, tárolja és a pályázatban foglalt céloknak megfelelően felhasználja.</w:t>
      </w:r>
    </w:p>
    <w:p w14:paraId="4B4F4CDF" w14:textId="77777777" w:rsidR="004F6A35" w:rsidRPr="002629DD" w:rsidRDefault="004F6A35" w:rsidP="00A92E31">
      <w:pPr>
        <w:spacing w:before="480" w:after="360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Kelt: Budapest, 20……</w:t>
      </w:r>
      <w:proofErr w:type="gramStart"/>
      <w:r w:rsidRPr="002629DD">
        <w:rPr>
          <w:rFonts w:ascii="Franklin Gothic Book" w:hAnsi="Franklin Gothic Book"/>
        </w:rPr>
        <w:t>…….</w:t>
      </w:r>
      <w:proofErr w:type="gramEnd"/>
      <w:r w:rsidRPr="002629DD">
        <w:rPr>
          <w:rFonts w:ascii="Franklin Gothic Book" w:hAnsi="Franklin Gothic Book"/>
        </w:rPr>
        <w:t>. év ……</w:t>
      </w:r>
      <w:proofErr w:type="gramStart"/>
      <w:r w:rsidRPr="002629DD">
        <w:rPr>
          <w:rFonts w:ascii="Franklin Gothic Book" w:hAnsi="Franklin Gothic Book"/>
        </w:rPr>
        <w:t>…….</w:t>
      </w:r>
      <w:proofErr w:type="gramEnd"/>
      <w:r w:rsidRPr="002629DD">
        <w:rPr>
          <w:rFonts w:ascii="Franklin Gothic Book" w:hAnsi="Franklin Gothic Book"/>
        </w:rPr>
        <w:t>. hónap ……</w:t>
      </w:r>
      <w:proofErr w:type="gramStart"/>
      <w:r w:rsidRPr="002629DD">
        <w:rPr>
          <w:rFonts w:ascii="Franklin Gothic Book" w:hAnsi="Franklin Gothic Book"/>
        </w:rPr>
        <w:t>…….</w:t>
      </w:r>
      <w:proofErr w:type="gramEnd"/>
      <w:r w:rsidRPr="002629DD">
        <w:rPr>
          <w:rFonts w:ascii="Franklin Gothic Book" w:hAnsi="Franklin Gothic Book"/>
        </w:rPr>
        <w:t>. nap</w:t>
      </w:r>
    </w:p>
    <w:p w14:paraId="3C44E4AC" w14:textId="77777777" w:rsidR="004F6A35" w:rsidRPr="002629DD" w:rsidRDefault="004F6A35" w:rsidP="004F6A35">
      <w:pPr>
        <w:spacing w:before="480"/>
        <w:ind w:left="4536"/>
        <w:jc w:val="center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_________________</w:t>
      </w:r>
    </w:p>
    <w:p w14:paraId="3A057646" w14:textId="77777777" w:rsidR="004F6A35" w:rsidRDefault="004F6A35" w:rsidP="004F6A35">
      <w:pPr>
        <w:ind w:left="4536"/>
        <w:jc w:val="center"/>
        <w:rPr>
          <w:rFonts w:ascii="Franklin Gothic Book" w:hAnsi="Franklin Gothic Book"/>
        </w:rPr>
      </w:pPr>
      <w:r w:rsidRPr="002629DD">
        <w:rPr>
          <w:rFonts w:ascii="Franklin Gothic Book" w:hAnsi="Franklin Gothic Book"/>
        </w:rPr>
        <w:t>pályázó aláírása</w:t>
      </w:r>
    </w:p>
    <w:p w14:paraId="7E972275" w14:textId="77777777" w:rsidR="001A0E89" w:rsidRPr="002629DD" w:rsidRDefault="001A0E89" w:rsidP="007C1AEF">
      <w:pPr>
        <w:rPr>
          <w:rFonts w:ascii="Franklin Gothic Book" w:hAnsi="Franklin Gothic Book"/>
        </w:rPr>
      </w:pPr>
    </w:p>
    <w:p w14:paraId="072068B2" w14:textId="77777777" w:rsidR="00743070" w:rsidRDefault="00AA13E2" w:rsidP="00743070">
      <w:pPr>
        <w:spacing w:after="240"/>
        <w:jc w:val="center"/>
        <w:rPr>
          <w:rFonts w:ascii="Franklin Gothic Book" w:hAnsi="Franklin Gothic Book" w:cs="Tahoma"/>
          <w:b/>
          <w:bCs/>
          <w:i/>
        </w:rPr>
      </w:pPr>
      <w:r w:rsidRPr="002629DD">
        <w:rPr>
          <w:rFonts w:ascii="Franklin Gothic Book" w:hAnsi="Franklin Gothic Book" w:cs="Tahoma"/>
          <w:b/>
          <w:bCs/>
          <w:i/>
        </w:rPr>
        <w:br w:type="page"/>
      </w:r>
    </w:p>
    <w:p w14:paraId="18678E3C" w14:textId="77777777" w:rsidR="00743070" w:rsidRDefault="00743070" w:rsidP="00743070">
      <w:pPr>
        <w:spacing w:after="240"/>
        <w:jc w:val="center"/>
        <w:rPr>
          <w:rFonts w:ascii="Franklin Gothic Book" w:hAnsi="Franklin Gothic Book" w:cs="Tahoma"/>
          <w:b/>
          <w:bCs/>
          <w:i/>
        </w:rPr>
      </w:pPr>
    </w:p>
    <w:p w14:paraId="24EF9EE2" w14:textId="7F84C070" w:rsidR="00743070" w:rsidRPr="002629DD" w:rsidRDefault="00743070" w:rsidP="00743070">
      <w:pPr>
        <w:spacing w:after="240"/>
        <w:jc w:val="center"/>
        <w:rPr>
          <w:rFonts w:ascii="Franklin Gothic Book" w:hAnsi="Franklin Gothic Book" w:cs="Tahoma"/>
          <w:b/>
          <w:bCs/>
          <w:i/>
        </w:rPr>
      </w:pPr>
      <w:r w:rsidRPr="002629DD">
        <w:rPr>
          <w:rFonts w:ascii="Franklin Gothic Book" w:hAnsi="Franklin Gothic Book" w:cs="Tahoma"/>
          <w:b/>
          <w:bCs/>
          <w:i/>
        </w:rPr>
        <w:t xml:space="preserve">Az IKK Innovatív Képzéstámogató Központ </w:t>
      </w:r>
      <w:r w:rsidR="00F62537">
        <w:rPr>
          <w:rFonts w:ascii="Franklin Gothic Book" w:hAnsi="Franklin Gothic Book" w:cs="Tahoma"/>
          <w:b/>
          <w:bCs/>
          <w:i/>
        </w:rPr>
        <w:t xml:space="preserve">Nonprofit </w:t>
      </w:r>
      <w:r w:rsidRPr="002629DD">
        <w:rPr>
          <w:rFonts w:ascii="Franklin Gothic Book" w:hAnsi="Franklin Gothic Book" w:cs="Tahoma"/>
          <w:b/>
          <w:bCs/>
          <w:i/>
        </w:rPr>
        <w:t>Z</w:t>
      </w:r>
      <w:r w:rsidR="0067302D">
        <w:rPr>
          <w:rFonts w:ascii="Franklin Gothic Book" w:hAnsi="Franklin Gothic Book" w:cs="Tahoma"/>
          <w:b/>
          <w:bCs/>
          <w:i/>
        </w:rPr>
        <w:t>ártkörűen Működő Részvénytársaság</w:t>
      </w:r>
      <w:r w:rsidRPr="002629DD">
        <w:rPr>
          <w:rFonts w:ascii="Franklin Gothic Book" w:hAnsi="Franklin Gothic Book" w:cs="Tahoma"/>
          <w:b/>
          <w:bCs/>
          <w:i/>
        </w:rPr>
        <w:t xml:space="preserve"> tölti ki!</w:t>
      </w:r>
    </w:p>
    <w:tbl>
      <w:tblPr>
        <w:tblStyle w:val="Rcsostblzat"/>
        <w:tblpPr w:leftFromText="141" w:rightFromText="141" w:vertAnchor="text" w:horzAnchor="margin" w:tblpY="794"/>
        <w:tblW w:w="9209" w:type="dxa"/>
        <w:tblLook w:val="04A0" w:firstRow="1" w:lastRow="0" w:firstColumn="1" w:lastColumn="0" w:noHBand="0" w:noVBand="1"/>
      </w:tblPr>
      <w:tblGrid>
        <w:gridCol w:w="6091"/>
        <w:gridCol w:w="1559"/>
        <w:gridCol w:w="1559"/>
      </w:tblGrid>
      <w:tr w:rsidR="00743070" w14:paraId="1FEC2003" w14:textId="77777777" w:rsidTr="00B12D51">
        <w:tc>
          <w:tcPr>
            <w:tcW w:w="6091" w:type="dxa"/>
          </w:tcPr>
          <w:p w14:paraId="3FCB406C" w14:textId="77777777" w:rsidR="00743070" w:rsidRPr="00C95628" w:rsidRDefault="00743070" w:rsidP="00B12D51">
            <w:pPr>
              <w:tabs>
                <w:tab w:val="left" w:pos="284"/>
              </w:tabs>
              <w:rPr>
                <w:rFonts w:ascii="Franklin Gothic Book" w:hAnsi="Franklin Gothic Book" w:cs="Tahoma"/>
                <w:b/>
              </w:rPr>
            </w:pPr>
            <w:r w:rsidRPr="00C95628">
              <w:rPr>
                <w:rFonts w:ascii="Franklin Gothic Book" w:hAnsi="Franklin Gothic Book" w:cs="Tahoma"/>
                <w:b/>
              </w:rPr>
              <w:t>Pályázati dokumentáció elemei</w:t>
            </w:r>
          </w:p>
        </w:tc>
        <w:tc>
          <w:tcPr>
            <w:tcW w:w="1559" w:type="dxa"/>
          </w:tcPr>
          <w:p w14:paraId="737348EC" w14:textId="77777777" w:rsidR="00743070" w:rsidRPr="00C95628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/>
              </w:rPr>
            </w:pPr>
            <w:r w:rsidRPr="00C95628">
              <w:rPr>
                <w:rFonts w:ascii="Franklin Gothic Book" w:hAnsi="Franklin Gothic Book" w:cs="Tahoma"/>
                <w:b/>
              </w:rPr>
              <w:t>Beküldve</w:t>
            </w:r>
          </w:p>
        </w:tc>
        <w:tc>
          <w:tcPr>
            <w:tcW w:w="1559" w:type="dxa"/>
          </w:tcPr>
          <w:p w14:paraId="28C16FD6" w14:textId="77777777" w:rsidR="00743070" w:rsidRPr="00C95628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/>
              </w:rPr>
            </w:pPr>
            <w:r w:rsidRPr="00C95628">
              <w:rPr>
                <w:rFonts w:ascii="Franklin Gothic Book" w:hAnsi="Franklin Gothic Book" w:cs="Tahoma"/>
                <w:b/>
              </w:rPr>
              <w:t>Hiányos</w:t>
            </w:r>
          </w:p>
        </w:tc>
      </w:tr>
      <w:tr w:rsidR="00743070" w14:paraId="422A1ACB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4094E091" w14:textId="3A90891B" w:rsidR="00743070" w:rsidRDefault="00743070" w:rsidP="00B12D51">
            <w:pPr>
              <w:tabs>
                <w:tab w:val="left" w:pos="284"/>
              </w:tabs>
              <w:rPr>
                <w:rFonts w:ascii="Franklin Gothic Book" w:hAnsi="Franklin Gothic Book" w:cs="Tahoma"/>
                <w:bCs/>
              </w:rPr>
            </w:pPr>
            <w:r w:rsidRPr="001B327D">
              <w:rPr>
                <w:rFonts w:ascii="Franklin Gothic Book" w:hAnsi="Franklin Gothic Book" w:cs="Tahoma"/>
                <w:bCs/>
              </w:rPr>
              <w:t>Pályázati adatlap</w:t>
            </w:r>
            <w:r w:rsidR="00F46619">
              <w:rPr>
                <w:rFonts w:ascii="Franklin Gothic Book" w:hAnsi="Franklin Gothic Book" w:cs="Tahoma"/>
                <w:bCs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A77ED79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55DE09C8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</w:tr>
      <w:tr w:rsidR="00743070" w14:paraId="4F2A9A9E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6452AF1E" w14:textId="7DC065E0" w:rsidR="00743070" w:rsidRDefault="00743070" w:rsidP="00B12D51">
            <w:pPr>
              <w:tabs>
                <w:tab w:val="left" w:pos="284"/>
              </w:tabs>
              <w:rPr>
                <w:rFonts w:ascii="Franklin Gothic Book" w:hAnsi="Franklin Gothic Book" w:cs="Tahoma"/>
                <w:bCs/>
              </w:rPr>
            </w:pPr>
            <w:r w:rsidRPr="005D3DF6">
              <w:rPr>
                <w:rFonts w:ascii="Franklin Gothic Book" w:hAnsi="Franklin Gothic Book" w:cs="Tahoma"/>
                <w:bCs/>
              </w:rPr>
              <w:t>Iskolai végzettségeket, szakképesítéseket igazoló okiratok másolata</w:t>
            </w:r>
            <w:r w:rsidR="00F46619">
              <w:rPr>
                <w:rFonts w:ascii="Franklin Gothic Book" w:hAnsi="Franklin Gothic Book" w:cs="Tahoma"/>
                <w:bCs/>
              </w:rPr>
              <w:t xml:space="preserve"> </w:t>
            </w:r>
            <w:r w:rsidR="00F46619" w:rsidRPr="006B662F">
              <w:rPr>
                <w:rFonts w:ascii="Franklin Gothic Book" w:hAnsi="Franklin Gothic Book" w:cs="Tahoma"/>
                <w:bCs/>
                <w:i/>
                <w:iCs/>
                <w:sz w:val="20"/>
                <w:szCs w:val="20"/>
              </w:rPr>
              <w:t>(3. pontban feltüntetett információk igazolása)</w:t>
            </w:r>
          </w:p>
        </w:tc>
        <w:tc>
          <w:tcPr>
            <w:tcW w:w="1559" w:type="dxa"/>
            <w:vAlign w:val="center"/>
          </w:tcPr>
          <w:p w14:paraId="5314F5C7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6625B200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</w:tr>
      <w:tr w:rsidR="00743070" w14:paraId="6414F92D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0D1B5A9C" w14:textId="495A5C8F" w:rsidR="00743070" w:rsidRDefault="00743070" w:rsidP="00B12D51">
            <w:pPr>
              <w:tabs>
                <w:tab w:val="left" w:pos="284"/>
              </w:tabs>
              <w:rPr>
                <w:rFonts w:ascii="Franklin Gothic Book" w:hAnsi="Franklin Gothic Book" w:cs="Tahoma"/>
                <w:bCs/>
              </w:rPr>
            </w:pPr>
            <w:r w:rsidRPr="00795FBE">
              <w:rPr>
                <w:rFonts w:ascii="Franklin Gothic Book" w:hAnsi="Franklin Gothic Book" w:cs="Tahoma"/>
                <w:bCs/>
              </w:rPr>
              <w:t>Szakmai ajánlás(ok)</w:t>
            </w:r>
            <w:r w:rsidR="00F46619">
              <w:rPr>
                <w:rFonts w:ascii="Franklin Gothic Book" w:hAnsi="Franklin Gothic Book" w:cs="Tahoma"/>
                <w:bCs/>
              </w:rPr>
              <w:t xml:space="preserve"> </w:t>
            </w:r>
            <w:r w:rsidR="00F46619" w:rsidRPr="00B679FB">
              <w:rPr>
                <w:rFonts w:ascii="Franklin Gothic Book" w:hAnsi="Franklin Gothic Book" w:cs="Tahoma"/>
                <w:bCs/>
                <w:sz w:val="20"/>
                <w:szCs w:val="20"/>
              </w:rPr>
              <w:t>(</w:t>
            </w:r>
            <w:r w:rsidR="00F46619">
              <w:rPr>
                <w:rFonts w:ascii="Franklin Gothic Book" w:hAnsi="Franklin Gothic Book" w:cs="Tahoma"/>
                <w:bCs/>
                <w:sz w:val="20"/>
                <w:szCs w:val="20"/>
              </w:rPr>
              <w:t>6. pontban</w:t>
            </w:r>
            <w:r w:rsidR="00F46619" w:rsidRPr="00B679FB">
              <w:rPr>
                <w:rFonts w:ascii="Franklin Gothic Book" w:hAnsi="Franklin Gothic Book" w:cs="Tahoma"/>
                <w:bCs/>
                <w:sz w:val="20"/>
                <w:szCs w:val="20"/>
              </w:rPr>
              <w:t xml:space="preserve"> feltüntetett információk igazolása)</w:t>
            </w:r>
          </w:p>
        </w:tc>
        <w:tc>
          <w:tcPr>
            <w:tcW w:w="1559" w:type="dxa"/>
            <w:vAlign w:val="center"/>
          </w:tcPr>
          <w:p w14:paraId="6D6FC732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7439AFAA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</w:tr>
      <w:tr w:rsidR="00743070" w14:paraId="19002D6F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1CBD74D1" w14:textId="09352B98" w:rsidR="00743070" w:rsidRDefault="006161F3" w:rsidP="00B12D51">
            <w:pPr>
              <w:tabs>
                <w:tab w:val="left" w:pos="284"/>
              </w:tabs>
              <w:rPr>
                <w:rFonts w:ascii="Franklin Gothic Book" w:hAnsi="Franklin Gothic Book" w:cs="Tahoma"/>
                <w:bCs/>
              </w:rPr>
            </w:pPr>
            <w:r w:rsidRPr="008879AA">
              <w:rPr>
                <w:rFonts w:ascii="Franklin Gothic Book" w:hAnsi="Franklin Gothic Book" w:cs="Tahoma"/>
                <w:bCs/>
              </w:rPr>
              <w:t>Pályázói nyilatkozat</w:t>
            </w:r>
            <w:r>
              <w:rPr>
                <w:rFonts w:ascii="Franklin Gothic Book" w:hAnsi="Franklin Gothic Book" w:cs="Tahoma"/>
                <w:bCs/>
              </w:rPr>
              <w:t xml:space="preserve"> </w:t>
            </w:r>
            <w:r w:rsidRPr="00135B7D">
              <w:rPr>
                <w:rFonts w:ascii="Franklin Gothic Book" w:hAnsi="Franklin Gothic Book" w:cs="Tahoma"/>
                <w:bCs/>
                <w:i/>
                <w:iCs/>
                <w:sz w:val="20"/>
                <w:szCs w:val="20"/>
              </w:rPr>
              <w:t>(a pályázati adatlap kötelező mellékleteként)</w:t>
            </w:r>
          </w:p>
        </w:tc>
        <w:tc>
          <w:tcPr>
            <w:tcW w:w="1559" w:type="dxa"/>
            <w:vAlign w:val="center"/>
          </w:tcPr>
          <w:p w14:paraId="2B374666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0294940B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</w:tr>
      <w:tr w:rsidR="00743070" w14:paraId="1B2C3B84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36DBC116" w14:textId="77777777" w:rsidR="00743070" w:rsidRDefault="00743070" w:rsidP="00B12D51">
            <w:pPr>
              <w:tabs>
                <w:tab w:val="left" w:pos="284"/>
              </w:tabs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278B3798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22E08A74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</w:tr>
      <w:tr w:rsidR="00743070" w14:paraId="053A07E2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0AF3F359" w14:textId="77777777" w:rsidR="00743070" w:rsidRDefault="00743070" w:rsidP="00B12D51">
            <w:pPr>
              <w:tabs>
                <w:tab w:val="left" w:pos="284"/>
              </w:tabs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4BCB603E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54380C3B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</w:tr>
      <w:tr w:rsidR="00743070" w14:paraId="3E93BC47" w14:textId="77777777" w:rsidTr="00B12D51">
        <w:trPr>
          <w:trHeight w:val="544"/>
        </w:trPr>
        <w:tc>
          <w:tcPr>
            <w:tcW w:w="6091" w:type="dxa"/>
            <w:vAlign w:val="center"/>
          </w:tcPr>
          <w:p w14:paraId="1E4D116A" w14:textId="77777777" w:rsidR="00743070" w:rsidRDefault="00743070" w:rsidP="00B12D51">
            <w:pPr>
              <w:tabs>
                <w:tab w:val="left" w:pos="284"/>
              </w:tabs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0DA1DEB6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15E99F5F" w14:textId="77777777" w:rsidR="00743070" w:rsidRDefault="00743070" w:rsidP="00B12D51">
            <w:pPr>
              <w:tabs>
                <w:tab w:val="left" w:pos="284"/>
              </w:tabs>
              <w:jc w:val="center"/>
              <w:rPr>
                <w:rFonts w:ascii="Franklin Gothic Book" w:hAnsi="Franklin Gothic Book" w:cs="Tahoma"/>
                <w:bCs/>
              </w:rPr>
            </w:pPr>
          </w:p>
        </w:tc>
      </w:tr>
    </w:tbl>
    <w:p w14:paraId="66EC56E9" w14:textId="5825479B" w:rsidR="005B4AC1" w:rsidRDefault="005B4AC1">
      <w:pPr>
        <w:spacing w:after="240"/>
        <w:jc w:val="center"/>
        <w:rPr>
          <w:rFonts w:ascii="Franklin Gothic Book" w:hAnsi="Franklin Gothic Book"/>
          <w:sz w:val="14"/>
          <w:szCs w:val="14"/>
        </w:rPr>
      </w:pPr>
    </w:p>
    <w:p w14:paraId="2938DFF9" w14:textId="3EE01445" w:rsidR="006161F3" w:rsidRDefault="006161F3">
      <w:pPr>
        <w:spacing w:after="240"/>
        <w:jc w:val="center"/>
        <w:rPr>
          <w:rFonts w:ascii="Franklin Gothic Book" w:hAnsi="Franklin Gothic Book"/>
          <w:sz w:val="14"/>
          <w:szCs w:val="14"/>
        </w:rPr>
      </w:pPr>
    </w:p>
    <w:p w14:paraId="35767B20" w14:textId="67BFA818" w:rsidR="006161F3" w:rsidRDefault="006161F3">
      <w:pPr>
        <w:spacing w:after="240"/>
        <w:jc w:val="center"/>
        <w:rPr>
          <w:rFonts w:ascii="Franklin Gothic Book" w:hAnsi="Franklin Gothic Book"/>
          <w:sz w:val="14"/>
          <w:szCs w:val="14"/>
        </w:rPr>
      </w:pPr>
    </w:p>
    <w:p w14:paraId="3EA09011" w14:textId="1F0084F1" w:rsidR="006161F3" w:rsidRPr="006B662F" w:rsidRDefault="006161F3" w:rsidP="006161F3">
      <w:pPr>
        <w:spacing w:after="240"/>
        <w:jc w:val="both"/>
        <w:rPr>
          <w:rFonts w:ascii="Franklin Gothic Book" w:hAnsi="Franklin Gothic Book" w:cs="Tahoma"/>
          <w:iCs/>
        </w:rPr>
      </w:pPr>
      <w:r w:rsidRPr="006B662F">
        <w:rPr>
          <w:rFonts w:ascii="Franklin Gothic Book" w:hAnsi="Franklin Gothic Book" w:cs="Tahoma"/>
          <w:iCs/>
        </w:rPr>
        <w:t xml:space="preserve">Budapest, </w:t>
      </w:r>
      <w:r w:rsidR="00C40FA1" w:rsidRPr="006B662F">
        <w:rPr>
          <w:rFonts w:ascii="Franklin Gothic Book" w:hAnsi="Franklin Gothic Book" w:cs="Tahoma"/>
          <w:iCs/>
        </w:rPr>
        <w:t>20</w:t>
      </w:r>
      <w:r w:rsidR="00490327">
        <w:rPr>
          <w:rFonts w:ascii="Franklin Gothic Book" w:hAnsi="Franklin Gothic Book" w:cs="Tahoma"/>
          <w:iCs/>
        </w:rPr>
        <w:t>…</w:t>
      </w:r>
      <w:r w:rsidR="00C40FA1" w:rsidRPr="006B662F">
        <w:rPr>
          <w:rFonts w:ascii="Franklin Gothic Book" w:hAnsi="Franklin Gothic Book" w:cs="Tahoma"/>
          <w:iCs/>
        </w:rPr>
        <w:t>. ……………..</w:t>
      </w:r>
    </w:p>
    <w:p w14:paraId="4C2D61C6" w14:textId="53D96D85" w:rsidR="00C40FA1" w:rsidRDefault="00C40FA1" w:rsidP="006161F3">
      <w:pPr>
        <w:spacing w:after="240"/>
        <w:jc w:val="both"/>
        <w:rPr>
          <w:rFonts w:ascii="Franklin Gothic Book" w:hAnsi="Franklin Gothic Book" w:cs="Tahoma"/>
          <w:b/>
          <w:bCs/>
          <w:i/>
        </w:rPr>
      </w:pPr>
    </w:p>
    <w:p w14:paraId="574B5F35" w14:textId="3205624D" w:rsidR="00C40FA1" w:rsidRPr="006B662F" w:rsidRDefault="00C40FA1" w:rsidP="006B662F">
      <w:pPr>
        <w:jc w:val="both"/>
        <w:rPr>
          <w:rFonts w:ascii="Franklin Gothic Book" w:hAnsi="Franklin Gothic Book" w:cs="Tahoma"/>
          <w:iCs/>
        </w:rPr>
      </w:pPr>
      <w:r w:rsidRPr="006B662F">
        <w:rPr>
          <w:rFonts w:ascii="Franklin Gothic Book" w:hAnsi="Franklin Gothic Book" w:cs="Tahoma"/>
          <w:iCs/>
        </w:rPr>
        <w:t>………………………………………..</w:t>
      </w:r>
    </w:p>
    <w:p w14:paraId="0E487AB3" w14:textId="77777777" w:rsidR="00C40FA1" w:rsidRPr="006B662F" w:rsidRDefault="00C40FA1" w:rsidP="006B662F">
      <w:pPr>
        <w:jc w:val="both"/>
        <w:rPr>
          <w:rFonts w:ascii="Franklin Gothic Book" w:hAnsi="Franklin Gothic Book" w:cs="Tahoma"/>
          <w:iCs/>
        </w:rPr>
      </w:pPr>
      <w:r w:rsidRPr="006B662F">
        <w:rPr>
          <w:rFonts w:ascii="Franklin Gothic Book" w:hAnsi="Franklin Gothic Book" w:cs="Tahoma"/>
          <w:iCs/>
        </w:rPr>
        <w:t>formai bírálatért felelős munkatárs</w:t>
      </w:r>
    </w:p>
    <w:p w14:paraId="1398E16B" w14:textId="5CB7B285" w:rsidR="00C40FA1" w:rsidRPr="006B662F" w:rsidRDefault="00C40FA1" w:rsidP="006B662F">
      <w:pPr>
        <w:jc w:val="both"/>
        <w:rPr>
          <w:rFonts w:ascii="Franklin Gothic Book" w:hAnsi="Franklin Gothic Book" w:cs="Tahoma"/>
          <w:iCs/>
        </w:rPr>
      </w:pPr>
      <w:r w:rsidRPr="006B662F">
        <w:rPr>
          <w:rFonts w:ascii="Franklin Gothic Book" w:hAnsi="Franklin Gothic Book" w:cs="Tahoma"/>
          <w:iCs/>
        </w:rPr>
        <w:t>aláírás</w:t>
      </w:r>
    </w:p>
    <w:sectPr w:rsidR="00C40FA1" w:rsidRPr="006B662F" w:rsidSect="00276AFF">
      <w:headerReference w:type="default" r:id="rId8"/>
      <w:footerReference w:type="default" r:id="rId9"/>
      <w:footnotePr>
        <w:pos w:val="beneathText"/>
      </w:footnotePr>
      <w:pgSz w:w="11905" w:h="16837"/>
      <w:pgMar w:top="851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7B193" w14:textId="77777777" w:rsidR="00791255" w:rsidRDefault="00791255" w:rsidP="004909A4">
      <w:r>
        <w:separator/>
      </w:r>
    </w:p>
  </w:endnote>
  <w:endnote w:type="continuationSeparator" w:id="0">
    <w:p w14:paraId="05ED50D6" w14:textId="77777777" w:rsidR="00791255" w:rsidRDefault="00791255" w:rsidP="0049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7C2BD" w14:textId="77777777" w:rsidR="004909A4" w:rsidRDefault="004909A4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CA46F55" w14:textId="3C889CBA" w:rsidR="004909A4" w:rsidRPr="0060773B" w:rsidRDefault="00344076" w:rsidP="0060773B">
    <w:pPr>
      <w:pStyle w:val="llb"/>
      <w:ind w:left="-567" w:right="360"/>
      <w:rPr>
        <w:rFonts w:ascii="Franklin Gothic Book" w:hAnsi="Franklin Gothic Book"/>
        <w:i/>
        <w:iCs/>
        <w:color w:val="0084F4"/>
        <w:sz w:val="18"/>
        <w:szCs w:val="18"/>
      </w:rPr>
    </w:pPr>
    <w:r w:rsidRPr="00CD731C">
      <w:rPr>
        <w:rFonts w:ascii="Franklin Gothic Book" w:hAnsi="Franklin Gothic Book"/>
        <w:i/>
        <w:iCs/>
        <w:color w:val="0084F4"/>
        <w:sz w:val="18"/>
        <w:szCs w:val="18"/>
      </w:rPr>
      <w:t>Kezünkben a digitális jövő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CC6F4" w14:textId="77777777" w:rsidR="00791255" w:rsidRDefault="00791255" w:rsidP="004909A4">
      <w:r>
        <w:separator/>
      </w:r>
    </w:p>
  </w:footnote>
  <w:footnote w:type="continuationSeparator" w:id="0">
    <w:p w14:paraId="2B9B9EE5" w14:textId="77777777" w:rsidR="00791255" w:rsidRDefault="00791255" w:rsidP="00490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102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2214"/>
      <w:gridCol w:w="2789"/>
    </w:tblGrid>
    <w:tr w:rsidR="007646B5" w14:paraId="5878E2F3" w14:textId="77777777" w:rsidTr="00D5625F">
      <w:trPr>
        <w:trHeight w:val="979"/>
      </w:trPr>
      <w:tc>
        <w:tcPr>
          <w:tcW w:w="5203" w:type="dxa"/>
        </w:tcPr>
        <w:p w14:paraId="1C887A2C" w14:textId="52D5B270" w:rsidR="007646B5" w:rsidRDefault="007646B5" w:rsidP="007646B5">
          <w:pPr>
            <w:pStyle w:val="lfej"/>
            <w:tabs>
              <w:tab w:val="clear" w:pos="4536"/>
              <w:tab w:val="center" w:pos="460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IKK</w:t>
          </w:r>
          <w:r w:rsidR="00F62537">
            <w:rPr>
              <w:rFonts w:ascii="Franklin Gothic Book" w:hAnsi="Franklin Gothic Book"/>
              <w:color w:val="5E6983"/>
              <w:sz w:val="20"/>
              <w:szCs w:val="20"/>
            </w:rPr>
            <w:t xml:space="preserve"> Nonprofit</w:t>
          </w:r>
          <w:r>
            <w:rPr>
              <w:rFonts w:ascii="Franklin Gothic Book" w:hAnsi="Franklin Gothic Book"/>
              <w:color w:val="5E6983"/>
              <w:sz w:val="20"/>
              <w:szCs w:val="20"/>
            </w:rPr>
            <w:t xml:space="preserve"> Zrt.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br/>
            <w:t>H-10</w:t>
          </w:r>
          <w:r>
            <w:rPr>
              <w:rFonts w:ascii="Franklin Gothic Book" w:hAnsi="Franklin Gothic Book"/>
              <w:color w:val="5E6983"/>
              <w:sz w:val="20"/>
              <w:szCs w:val="20"/>
            </w:rPr>
            <w:t>33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 xml:space="preserve"> Budapest, </w:t>
          </w:r>
          <w:r>
            <w:rPr>
              <w:rFonts w:ascii="Franklin Gothic Book" w:hAnsi="Franklin Gothic Book"/>
              <w:color w:val="5E6983"/>
              <w:sz w:val="20"/>
              <w:szCs w:val="20"/>
            </w:rPr>
            <w:t>Szőlőkert utca 9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.</w:t>
          </w:r>
        </w:p>
        <w:p w14:paraId="3AC399A4" w14:textId="77777777" w:rsidR="007646B5" w:rsidRPr="00CD731C" w:rsidRDefault="007646B5" w:rsidP="007646B5">
          <w:pPr>
            <w:pStyle w:val="lfej"/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90209">
            <w:rPr>
              <w:rFonts w:ascii="Franklin Gothic Book" w:hAnsi="Franklin Gothic Book"/>
              <w:color w:val="5E6983"/>
              <w:sz w:val="20"/>
              <w:szCs w:val="20"/>
            </w:rPr>
            <w:t>H-1243 Budapest, Pf.: 669</w:t>
          </w:r>
        </w:p>
        <w:p w14:paraId="7CE9F022" w14:textId="77777777" w:rsidR="007646B5" w:rsidRPr="00CD731C" w:rsidRDefault="007646B5" w:rsidP="007646B5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ikk.hu | iroda@ikk.hu</w:t>
          </w:r>
        </w:p>
        <w:p w14:paraId="35AE3419" w14:textId="77777777" w:rsidR="007646B5" w:rsidRDefault="007646B5" w:rsidP="007646B5">
          <w:pPr>
            <w:pStyle w:val="lfej"/>
          </w:pPr>
        </w:p>
      </w:tc>
      <w:tc>
        <w:tcPr>
          <w:tcW w:w="2214" w:type="dxa"/>
        </w:tcPr>
        <w:p w14:paraId="771184B6" w14:textId="77777777" w:rsidR="007646B5" w:rsidRDefault="007646B5" w:rsidP="007646B5">
          <w:pPr>
            <w:pStyle w:val="lfej"/>
          </w:pPr>
        </w:p>
      </w:tc>
      <w:tc>
        <w:tcPr>
          <w:tcW w:w="2789" w:type="dxa"/>
        </w:tcPr>
        <w:p w14:paraId="761D2DF4" w14:textId="77777777" w:rsidR="007646B5" w:rsidRPr="009C341D" w:rsidRDefault="007646B5" w:rsidP="007646B5">
          <w:pPr>
            <w:pStyle w:val="lfej"/>
            <w:rPr>
              <w:rFonts w:ascii="Franklin Gothic Book" w:hAnsi="Franklin Gothic Book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0A7611D" wp14:editId="20457166">
                <wp:simplePos x="0" y="0"/>
                <wp:positionH relativeFrom="column">
                  <wp:posOffset>530225</wp:posOffset>
                </wp:positionH>
                <wp:positionV relativeFrom="paragraph">
                  <wp:posOffset>208915</wp:posOffset>
                </wp:positionV>
                <wp:extent cx="1047750" cy="390525"/>
                <wp:effectExtent l="0" t="0" r="0" b="9525"/>
                <wp:wrapSquare wrapText="bothSides"/>
                <wp:docPr id="1420310023" name="Kép 1420310023" descr="A képen Grafika, Grafikus tervezés, képernyőkép, Betűtípus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0310023" name="Kép 1420310023" descr="A képen Grafika, Grafikus tervezés, képernyőkép, Betűtípus látható&#10;&#10;Automatikusan generált leírás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750" cy="39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3E4DEE4" w14:textId="71F68FEC" w:rsidR="00A101E8" w:rsidRPr="005D1D86" w:rsidRDefault="00864E76" w:rsidP="006B662F">
    <w:pPr>
      <w:pStyle w:val="lfej"/>
      <w:jc w:val="right"/>
      <w:rPr>
        <w:sz w:val="10"/>
        <w:szCs w:val="10"/>
      </w:rPr>
    </w:pPr>
    <w:r w:rsidRPr="00F93C59">
      <w:rPr>
        <w:sz w:val="20"/>
        <w:szCs w:val="20"/>
      </w:rPr>
      <w:t xml:space="preserve">MSZNYR eljárásrend </w:t>
    </w:r>
    <w:r w:rsidR="0075060E">
      <w:rPr>
        <w:sz w:val="20"/>
        <w:szCs w:val="20"/>
      </w:rPr>
      <w:t>2</w:t>
    </w:r>
    <w:r w:rsidR="00BE4D78">
      <w:rPr>
        <w:sz w:val="20"/>
        <w:szCs w:val="20"/>
      </w:rPr>
      <w:t>.</w:t>
    </w:r>
    <w:r w:rsidRPr="00F93C59">
      <w:rPr>
        <w:sz w:val="20"/>
        <w:szCs w:val="20"/>
      </w:rPr>
      <w:t xml:space="preserve"> számú melléklete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62"/>
        </w:tabs>
        <w:ind w:left="762" w:hanging="360"/>
      </w:pPr>
      <w:rPr>
        <w:rFonts w:ascii="StarSymbol" w:hAnsi="Star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02"/>
        </w:tabs>
        <w:ind w:left="1202" w:hanging="720"/>
      </w:pPr>
    </w:lvl>
    <w:lvl w:ilvl="3">
      <w:start w:val="1"/>
      <w:numFmt w:val="decimal"/>
      <w:lvlText w:val="%1.%2.%3.%4."/>
      <w:lvlJc w:val="left"/>
      <w:pPr>
        <w:tabs>
          <w:tab w:val="num" w:pos="1443"/>
        </w:tabs>
        <w:ind w:left="1443" w:hanging="720"/>
      </w:pPr>
    </w:lvl>
    <w:lvl w:ilvl="4">
      <w:start w:val="1"/>
      <w:numFmt w:val="decimal"/>
      <w:lvlText w:val="%1.%2.%3.%4.%5."/>
      <w:lvlJc w:val="left"/>
      <w:pPr>
        <w:tabs>
          <w:tab w:val="num" w:pos="2044"/>
        </w:tabs>
        <w:ind w:left="2044" w:hanging="1080"/>
      </w:pPr>
    </w:lvl>
    <w:lvl w:ilvl="5">
      <w:start w:val="1"/>
      <w:numFmt w:val="decimal"/>
      <w:lvlText w:val="%1.%2.%3.%4.%5.%6."/>
      <w:lvlJc w:val="left"/>
      <w:pPr>
        <w:tabs>
          <w:tab w:val="num" w:pos="2285"/>
        </w:tabs>
        <w:ind w:left="22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6"/>
        </w:tabs>
        <w:ind w:left="288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7"/>
        </w:tabs>
        <w:ind w:left="312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8"/>
        </w:tabs>
        <w:ind w:left="3728" w:hanging="180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772F68"/>
    <w:multiLevelType w:val="multilevel"/>
    <w:tmpl w:val="B406FA44"/>
    <w:styleLink w:val="Stlus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6541C5"/>
    <w:multiLevelType w:val="hybridMultilevel"/>
    <w:tmpl w:val="3CFACA92"/>
    <w:lvl w:ilvl="0" w:tplc="379608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9617F27"/>
    <w:multiLevelType w:val="multilevel"/>
    <w:tmpl w:val="4F12C578"/>
    <w:styleLink w:val="Stlus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CD45E5D"/>
    <w:multiLevelType w:val="hybridMultilevel"/>
    <w:tmpl w:val="9D4882CE"/>
    <w:lvl w:ilvl="0" w:tplc="1CCAC574">
      <w:numFmt w:val="bullet"/>
      <w:lvlText w:val="•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D7919"/>
    <w:multiLevelType w:val="hybridMultilevel"/>
    <w:tmpl w:val="06F674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7A1B71"/>
    <w:multiLevelType w:val="hybridMultilevel"/>
    <w:tmpl w:val="58680742"/>
    <w:lvl w:ilvl="0" w:tplc="FC1A254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440E42"/>
    <w:multiLevelType w:val="hybridMultilevel"/>
    <w:tmpl w:val="53AC6218"/>
    <w:lvl w:ilvl="0" w:tplc="193EC656">
      <w:start w:val="1"/>
      <w:numFmt w:val="decimal"/>
      <w:lvlText w:val="%1."/>
      <w:lvlJc w:val="left"/>
      <w:pPr>
        <w:ind w:left="967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70E268D"/>
    <w:multiLevelType w:val="multilevel"/>
    <w:tmpl w:val="2F88DC20"/>
    <w:numStyleLink w:val="Stlus9"/>
  </w:abstractNum>
  <w:abstractNum w:abstractNumId="11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16456"/>
    <w:multiLevelType w:val="multilevel"/>
    <w:tmpl w:val="B406FA44"/>
    <w:numStyleLink w:val="Stlus3"/>
  </w:abstractNum>
  <w:abstractNum w:abstractNumId="13" w15:restartNumberingAfterBreak="0">
    <w:nsid w:val="221C56A7"/>
    <w:multiLevelType w:val="multilevel"/>
    <w:tmpl w:val="A8CE6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14" w15:restartNumberingAfterBreak="0">
    <w:nsid w:val="24643F47"/>
    <w:multiLevelType w:val="hybridMultilevel"/>
    <w:tmpl w:val="CE203EDC"/>
    <w:lvl w:ilvl="0" w:tplc="040E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06E08"/>
    <w:multiLevelType w:val="hybridMultilevel"/>
    <w:tmpl w:val="F4DAE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1330D"/>
    <w:multiLevelType w:val="hybridMultilevel"/>
    <w:tmpl w:val="80CA449C"/>
    <w:lvl w:ilvl="0" w:tplc="040E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C6D7AE0"/>
    <w:multiLevelType w:val="hybridMultilevel"/>
    <w:tmpl w:val="8FFE660A"/>
    <w:lvl w:ilvl="0" w:tplc="0B04DD1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4548D"/>
    <w:multiLevelType w:val="multilevel"/>
    <w:tmpl w:val="040E001F"/>
    <w:numStyleLink w:val="Stlus2"/>
  </w:abstractNum>
  <w:abstractNum w:abstractNumId="19" w15:restartNumberingAfterBreak="0">
    <w:nsid w:val="32E7755C"/>
    <w:multiLevelType w:val="multilevel"/>
    <w:tmpl w:val="040E001D"/>
    <w:numStyleLink w:val="Stlus6"/>
  </w:abstractNum>
  <w:abstractNum w:abstractNumId="20" w15:restartNumberingAfterBreak="0">
    <w:nsid w:val="336F74A3"/>
    <w:multiLevelType w:val="hybridMultilevel"/>
    <w:tmpl w:val="242E67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E4AD9"/>
    <w:multiLevelType w:val="hybridMultilevel"/>
    <w:tmpl w:val="4D1EF8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90C69"/>
    <w:multiLevelType w:val="multilevel"/>
    <w:tmpl w:val="040E001D"/>
    <w:styleLink w:val="Stlus6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9770E42"/>
    <w:multiLevelType w:val="hybridMultilevel"/>
    <w:tmpl w:val="BB5E94EC"/>
    <w:lvl w:ilvl="0" w:tplc="90DE0C64">
      <w:start w:val="1"/>
      <w:numFmt w:val="lowerLetter"/>
      <w:lvlText w:val="%1)"/>
      <w:lvlJc w:val="left"/>
      <w:pPr>
        <w:ind w:left="720" w:hanging="360"/>
      </w:pPr>
      <w:rPr>
        <w:rFonts w:ascii="Franklin Gothic Book" w:hAnsi="Franklin Gothic Book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05158"/>
    <w:multiLevelType w:val="multilevel"/>
    <w:tmpl w:val="040E001D"/>
    <w:numStyleLink w:val="Stlus7"/>
  </w:abstractNum>
  <w:abstractNum w:abstractNumId="25" w15:restartNumberingAfterBreak="0">
    <w:nsid w:val="4B024900"/>
    <w:multiLevelType w:val="hybridMultilevel"/>
    <w:tmpl w:val="A1F007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837C6"/>
    <w:multiLevelType w:val="hybridMultilevel"/>
    <w:tmpl w:val="B086A534"/>
    <w:lvl w:ilvl="0" w:tplc="5E12344C">
      <w:numFmt w:val="bullet"/>
      <w:lvlText w:val="-"/>
      <w:lvlJc w:val="left"/>
      <w:pPr>
        <w:ind w:left="1789" w:hanging="360"/>
      </w:pPr>
      <w:rPr>
        <w:rFonts w:ascii="Times New Roman" w:eastAsia="Lucida Sans Unicode" w:hAnsi="Times New Roman" w:cs="Times New Roman" w:hint="default"/>
      </w:rPr>
    </w:lvl>
    <w:lvl w:ilvl="1" w:tplc="3D7050A2">
      <w:numFmt w:val="bullet"/>
      <w:lvlText w:val=""/>
      <w:lvlJc w:val="left"/>
      <w:pPr>
        <w:ind w:left="2509" w:hanging="360"/>
      </w:pPr>
      <w:rPr>
        <w:rFonts w:ascii="Symbol" w:eastAsia="Lucida Sans Unicode" w:hAnsi="Symbol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4C4C3FA5"/>
    <w:multiLevelType w:val="hybridMultilevel"/>
    <w:tmpl w:val="846CB6E8"/>
    <w:lvl w:ilvl="0" w:tplc="2A405E6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10554"/>
    <w:multiLevelType w:val="hybridMultilevel"/>
    <w:tmpl w:val="1E9ED8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AD4BD9"/>
    <w:multiLevelType w:val="multilevel"/>
    <w:tmpl w:val="4F12C578"/>
    <w:numStyleLink w:val="Stlus8"/>
  </w:abstractNum>
  <w:abstractNum w:abstractNumId="31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690FEE"/>
    <w:multiLevelType w:val="multilevel"/>
    <w:tmpl w:val="040E001F"/>
    <w:styleLink w:val="Stlus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8741362"/>
    <w:multiLevelType w:val="multilevel"/>
    <w:tmpl w:val="040E001F"/>
    <w:numStyleLink w:val="Stlus5"/>
  </w:abstractNum>
  <w:abstractNum w:abstractNumId="34" w15:restartNumberingAfterBreak="0">
    <w:nsid w:val="5B5F1F50"/>
    <w:multiLevelType w:val="hybridMultilevel"/>
    <w:tmpl w:val="17CA0B72"/>
    <w:lvl w:ilvl="0" w:tplc="040E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C573EA3"/>
    <w:multiLevelType w:val="hybridMultilevel"/>
    <w:tmpl w:val="760E8ADA"/>
    <w:lvl w:ilvl="0" w:tplc="193EC65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E504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07E7B14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30345AA"/>
    <w:multiLevelType w:val="hybridMultilevel"/>
    <w:tmpl w:val="E328134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AD39C3"/>
    <w:multiLevelType w:val="multilevel"/>
    <w:tmpl w:val="6B28400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8" w:hanging="2160"/>
      </w:pPr>
      <w:rPr>
        <w:rFonts w:hint="default"/>
      </w:rPr>
    </w:lvl>
  </w:abstractNum>
  <w:abstractNum w:abstractNumId="40" w15:restartNumberingAfterBreak="0">
    <w:nsid w:val="688A3F76"/>
    <w:multiLevelType w:val="multilevel"/>
    <w:tmpl w:val="040E001D"/>
    <w:styleLink w:val="Stlus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9A06460"/>
    <w:multiLevelType w:val="multilevel"/>
    <w:tmpl w:val="040E001F"/>
    <w:styleLink w:val="Stlus5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F55C5B"/>
    <w:multiLevelType w:val="multilevel"/>
    <w:tmpl w:val="2F88DC20"/>
    <w:styleLink w:val="Stlus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C76488A"/>
    <w:multiLevelType w:val="multilevel"/>
    <w:tmpl w:val="040E001F"/>
    <w:styleLink w:val="Stlus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15029C"/>
    <w:multiLevelType w:val="hybridMultilevel"/>
    <w:tmpl w:val="8F90180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840384"/>
    <w:multiLevelType w:val="multilevel"/>
    <w:tmpl w:val="040E001F"/>
    <w:numStyleLink w:val="Stlus1"/>
  </w:abstractNum>
  <w:abstractNum w:abstractNumId="46" w15:restartNumberingAfterBreak="0">
    <w:nsid w:val="7A3D4365"/>
    <w:multiLevelType w:val="hybridMultilevel"/>
    <w:tmpl w:val="5DBEBD2A"/>
    <w:lvl w:ilvl="0" w:tplc="040E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7" w15:restartNumberingAfterBreak="0">
    <w:nsid w:val="7F052A4B"/>
    <w:multiLevelType w:val="multilevel"/>
    <w:tmpl w:val="040E001D"/>
    <w:styleLink w:val="Stlus4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7439746">
    <w:abstractNumId w:val="0"/>
  </w:num>
  <w:num w:numId="2" w16cid:durableId="2059159571">
    <w:abstractNumId w:val="1"/>
  </w:num>
  <w:num w:numId="3" w16cid:durableId="1108544597">
    <w:abstractNumId w:val="2"/>
  </w:num>
  <w:num w:numId="4" w16cid:durableId="1519734416">
    <w:abstractNumId w:val="29"/>
  </w:num>
  <w:num w:numId="5" w16cid:durableId="957027507">
    <w:abstractNumId w:val="27"/>
  </w:num>
  <w:num w:numId="6" w16cid:durableId="1204244574">
    <w:abstractNumId w:val="31"/>
  </w:num>
  <w:num w:numId="7" w16cid:durableId="1497960904">
    <w:abstractNumId w:val="23"/>
  </w:num>
  <w:num w:numId="8" w16cid:durableId="1511405076">
    <w:abstractNumId w:val="7"/>
  </w:num>
  <w:num w:numId="9" w16cid:durableId="1597909088">
    <w:abstractNumId w:val="6"/>
  </w:num>
  <w:num w:numId="10" w16cid:durableId="388386667">
    <w:abstractNumId w:val="26"/>
  </w:num>
  <w:num w:numId="11" w16cid:durableId="2049991271">
    <w:abstractNumId w:val="34"/>
  </w:num>
  <w:num w:numId="12" w16cid:durableId="1269238214">
    <w:abstractNumId w:val="46"/>
  </w:num>
  <w:num w:numId="13" w16cid:durableId="720135761">
    <w:abstractNumId w:val="16"/>
  </w:num>
  <w:num w:numId="14" w16cid:durableId="2116635003">
    <w:abstractNumId w:val="44"/>
  </w:num>
  <w:num w:numId="15" w16cid:durableId="659038103">
    <w:abstractNumId w:val="38"/>
  </w:num>
  <w:num w:numId="16" w16cid:durableId="152988363">
    <w:abstractNumId w:val="15"/>
  </w:num>
  <w:num w:numId="17" w16cid:durableId="1163230691">
    <w:abstractNumId w:val="28"/>
  </w:num>
  <w:num w:numId="18" w16cid:durableId="1378966735">
    <w:abstractNumId w:val="20"/>
  </w:num>
  <w:num w:numId="19" w16cid:durableId="1044019289">
    <w:abstractNumId w:val="21"/>
  </w:num>
  <w:num w:numId="20" w16cid:durableId="887107512">
    <w:abstractNumId w:val="17"/>
  </w:num>
  <w:num w:numId="21" w16cid:durableId="1956213539">
    <w:abstractNumId w:val="8"/>
  </w:num>
  <w:num w:numId="22" w16cid:durableId="1380978179">
    <w:abstractNumId w:val="36"/>
  </w:num>
  <w:num w:numId="23" w16cid:durableId="1162038998">
    <w:abstractNumId w:val="39"/>
  </w:num>
  <w:num w:numId="24" w16cid:durableId="480393943">
    <w:abstractNumId w:val="13"/>
  </w:num>
  <w:num w:numId="25" w16cid:durableId="36854559">
    <w:abstractNumId w:val="45"/>
  </w:num>
  <w:num w:numId="26" w16cid:durableId="201795756">
    <w:abstractNumId w:val="43"/>
  </w:num>
  <w:num w:numId="27" w16cid:durableId="275869881">
    <w:abstractNumId w:val="18"/>
  </w:num>
  <w:num w:numId="28" w16cid:durableId="1153642998">
    <w:abstractNumId w:val="32"/>
  </w:num>
  <w:num w:numId="29" w16cid:durableId="1878732994">
    <w:abstractNumId w:val="12"/>
  </w:num>
  <w:num w:numId="30" w16cid:durableId="1367101807">
    <w:abstractNumId w:val="3"/>
  </w:num>
  <w:num w:numId="31" w16cid:durableId="1543908179">
    <w:abstractNumId w:val="47"/>
  </w:num>
  <w:num w:numId="32" w16cid:durableId="1138376765">
    <w:abstractNumId w:val="12"/>
    <w:lvlOverride w:ilvl="0">
      <w:lvl w:ilvl="0">
        <w:start w:val="6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33" w16cid:durableId="728919409">
    <w:abstractNumId w:val="37"/>
  </w:num>
  <w:num w:numId="34" w16cid:durableId="1774980206">
    <w:abstractNumId w:val="33"/>
  </w:num>
  <w:num w:numId="35" w16cid:durableId="57747669">
    <w:abstractNumId w:val="41"/>
  </w:num>
  <w:num w:numId="36" w16cid:durableId="469714775">
    <w:abstractNumId w:val="22"/>
  </w:num>
  <w:num w:numId="37" w16cid:durableId="283778638">
    <w:abstractNumId w:val="19"/>
  </w:num>
  <w:num w:numId="38" w16cid:durableId="1519004060">
    <w:abstractNumId w:val="10"/>
  </w:num>
  <w:num w:numId="39" w16cid:durableId="143546544">
    <w:abstractNumId w:val="14"/>
  </w:num>
  <w:num w:numId="40" w16cid:durableId="831531054">
    <w:abstractNumId w:val="25"/>
  </w:num>
  <w:num w:numId="41" w16cid:durableId="965165105">
    <w:abstractNumId w:val="35"/>
  </w:num>
  <w:num w:numId="42" w16cid:durableId="1605114349">
    <w:abstractNumId w:val="9"/>
  </w:num>
  <w:num w:numId="43" w16cid:durableId="1528368594">
    <w:abstractNumId w:val="4"/>
  </w:num>
  <w:num w:numId="44" w16cid:durableId="1723408562">
    <w:abstractNumId w:val="11"/>
  </w:num>
  <w:num w:numId="45" w16cid:durableId="111481549">
    <w:abstractNumId w:val="40"/>
  </w:num>
  <w:num w:numId="46" w16cid:durableId="1952323490">
    <w:abstractNumId w:val="24"/>
  </w:num>
  <w:num w:numId="47" w16cid:durableId="1586957290">
    <w:abstractNumId w:val="30"/>
  </w:num>
  <w:num w:numId="48" w16cid:durableId="876356123">
    <w:abstractNumId w:val="5"/>
  </w:num>
  <w:num w:numId="49" w16cid:durableId="54441034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F38"/>
    <w:rsid w:val="00007DA2"/>
    <w:rsid w:val="00021E50"/>
    <w:rsid w:val="00025402"/>
    <w:rsid w:val="00030564"/>
    <w:rsid w:val="00030A9A"/>
    <w:rsid w:val="00030DE1"/>
    <w:rsid w:val="0003399F"/>
    <w:rsid w:val="000418FB"/>
    <w:rsid w:val="0004686E"/>
    <w:rsid w:val="0006253D"/>
    <w:rsid w:val="000675F6"/>
    <w:rsid w:val="00080A6E"/>
    <w:rsid w:val="000A5408"/>
    <w:rsid w:val="000B2F08"/>
    <w:rsid w:val="000B3EC8"/>
    <w:rsid w:val="000B5CE1"/>
    <w:rsid w:val="000B7E14"/>
    <w:rsid w:val="000C060F"/>
    <w:rsid w:val="000C774A"/>
    <w:rsid w:val="000D0C39"/>
    <w:rsid w:val="000D3188"/>
    <w:rsid w:val="000E1507"/>
    <w:rsid w:val="000F5E84"/>
    <w:rsid w:val="00106911"/>
    <w:rsid w:val="00107683"/>
    <w:rsid w:val="0011089A"/>
    <w:rsid w:val="00112F55"/>
    <w:rsid w:val="00114608"/>
    <w:rsid w:val="00121F21"/>
    <w:rsid w:val="001220E9"/>
    <w:rsid w:val="0012552F"/>
    <w:rsid w:val="00157543"/>
    <w:rsid w:val="00160866"/>
    <w:rsid w:val="00171DD4"/>
    <w:rsid w:val="0018143B"/>
    <w:rsid w:val="00184902"/>
    <w:rsid w:val="00186E07"/>
    <w:rsid w:val="00196C3F"/>
    <w:rsid w:val="001A0E89"/>
    <w:rsid w:val="001A3BFF"/>
    <w:rsid w:val="001B764E"/>
    <w:rsid w:val="001C20BD"/>
    <w:rsid w:val="001C69FE"/>
    <w:rsid w:val="001D0EE8"/>
    <w:rsid w:val="001F010A"/>
    <w:rsid w:val="001F31DF"/>
    <w:rsid w:val="002023CE"/>
    <w:rsid w:val="00216340"/>
    <w:rsid w:val="00236CA4"/>
    <w:rsid w:val="00245A95"/>
    <w:rsid w:val="00245BB1"/>
    <w:rsid w:val="00245E42"/>
    <w:rsid w:val="00245F60"/>
    <w:rsid w:val="00247F5B"/>
    <w:rsid w:val="002606C9"/>
    <w:rsid w:val="00260792"/>
    <w:rsid w:val="002629DD"/>
    <w:rsid w:val="002630A1"/>
    <w:rsid w:val="00272F38"/>
    <w:rsid w:val="00275B3C"/>
    <w:rsid w:val="00276AFF"/>
    <w:rsid w:val="00276D9C"/>
    <w:rsid w:val="002862DF"/>
    <w:rsid w:val="0028700A"/>
    <w:rsid w:val="00292942"/>
    <w:rsid w:val="00294819"/>
    <w:rsid w:val="002A32EE"/>
    <w:rsid w:val="002A4103"/>
    <w:rsid w:val="002B2DDA"/>
    <w:rsid w:val="002C0BA1"/>
    <w:rsid w:val="002C6B2F"/>
    <w:rsid w:val="002D08F1"/>
    <w:rsid w:val="002D46E7"/>
    <w:rsid w:val="002D489C"/>
    <w:rsid w:val="002D4BCA"/>
    <w:rsid w:val="002D64F2"/>
    <w:rsid w:val="002E2A46"/>
    <w:rsid w:val="002E7022"/>
    <w:rsid w:val="002F2B78"/>
    <w:rsid w:val="003003F4"/>
    <w:rsid w:val="00300E68"/>
    <w:rsid w:val="00304683"/>
    <w:rsid w:val="003315B8"/>
    <w:rsid w:val="003375D1"/>
    <w:rsid w:val="003410B1"/>
    <w:rsid w:val="00344076"/>
    <w:rsid w:val="0034614C"/>
    <w:rsid w:val="003474E6"/>
    <w:rsid w:val="00351EFB"/>
    <w:rsid w:val="00353350"/>
    <w:rsid w:val="003546AB"/>
    <w:rsid w:val="0036101C"/>
    <w:rsid w:val="00371EDB"/>
    <w:rsid w:val="003931B4"/>
    <w:rsid w:val="003B1FA8"/>
    <w:rsid w:val="003C1B2C"/>
    <w:rsid w:val="003C2E46"/>
    <w:rsid w:val="003D3032"/>
    <w:rsid w:val="003D43C6"/>
    <w:rsid w:val="003E3D89"/>
    <w:rsid w:val="003E7337"/>
    <w:rsid w:val="003F18F7"/>
    <w:rsid w:val="00401CE5"/>
    <w:rsid w:val="00411F95"/>
    <w:rsid w:val="004139CB"/>
    <w:rsid w:val="00414532"/>
    <w:rsid w:val="00425C28"/>
    <w:rsid w:val="00426738"/>
    <w:rsid w:val="00426F5D"/>
    <w:rsid w:val="00440723"/>
    <w:rsid w:val="004546BB"/>
    <w:rsid w:val="004575AA"/>
    <w:rsid w:val="00457651"/>
    <w:rsid w:val="00483B2A"/>
    <w:rsid w:val="0048434A"/>
    <w:rsid w:val="00486C39"/>
    <w:rsid w:val="00486D9F"/>
    <w:rsid w:val="0048709D"/>
    <w:rsid w:val="00490327"/>
    <w:rsid w:val="0049081E"/>
    <w:rsid w:val="00490891"/>
    <w:rsid w:val="004909A4"/>
    <w:rsid w:val="004B34C3"/>
    <w:rsid w:val="004D10E5"/>
    <w:rsid w:val="004D12BA"/>
    <w:rsid w:val="004D23E9"/>
    <w:rsid w:val="004F1EA7"/>
    <w:rsid w:val="004F539C"/>
    <w:rsid w:val="004F6A35"/>
    <w:rsid w:val="00504D65"/>
    <w:rsid w:val="005205FF"/>
    <w:rsid w:val="0053696F"/>
    <w:rsid w:val="005451B2"/>
    <w:rsid w:val="00547B51"/>
    <w:rsid w:val="00550D70"/>
    <w:rsid w:val="005549D8"/>
    <w:rsid w:val="00573521"/>
    <w:rsid w:val="005962A9"/>
    <w:rsid w:val="005A46D1"/>
    <w:rsid w:val="005B4AC1"/>
    <w:rsid w:val="005C5A47"/>
    <w:rsid w:val="005C76C3"/>
    <w:rsid w:val="005D1D86"/>
    <w:rsid w:val="005F5E62"/>
    <w:rsid w:val="006032DE"/>
    <w:rsid w:val="0060773B"/>
    <w:rsid w:val="006161F3"/>
    <w:rsid w:val="00623E7A"/>
    <w:rsid w:val="006314B5"/>
    <w:rsid w:val="00646A67"/>
    <w:rsid w:val="006531E1"/>
    <w:rsid w:val="006537A5"/>
    <w:rsid w:val="0065426F"/>
    <w:rsid w:val="00663D0F"/>
    <w:rsid w:val="006659FA"/>
    <w:rsid w:val="0067244B"/>
    <w:rsid w:val="0067302D"/>
    <w:rsid w:val="00674B58"/>
    <w:rsid w:val="0067536B"/>
    <w:rsid w:val="0067777D"/>
    <w:rsid w:val="00687328"/>
    <w:rsid w:val="006936B8"/>
    <w:rsid w:val="00697700"/>
    <w:rsid w:val="006B662F"/>
    <w:rsid w:val="006B721E"/>
    <w:rsid w:val="006C5083"/>
    <w:rsid w:val="006C63F2"/>
    <w:rsid w:val="006E7C6B"/>
    <w:rsid w:val="006F073D"/>
    <w:rsid w:val="006F1824"/>
    <w:rsid w:val="006F6F24"/>
    <w:rsid w:val="00700CE6"/>
    <w:rsid w:val="00701B3D"/>
    <w:rsid w:val="007027B4"/>
    <w:rsid w:val="00703F57"/>
    <w:rsid w:val="00715555"/>
    <w:rsid w:val="0071560F"/>
    <w:rsid w:val="00720E13"/>
    <w:rsid w:val="00723D5D"/>
    <w:rsid w:val="0073594D"/>
    <w:rsid w:val="00743070"/>
    <w:rsid w:val="00744B50"/>
    <w:rsid w:val="00747174"/>
    <w:rsid w:val="0075060E"/>
    <w:rsid w:val="00754DDD"/>
    <w:rsid w:val="00755F1E"/>
    <w:rsid w:val="007646B5"/>
    <w:rsid w:val="0076564D"/>
    <w:rsid w:val="007722D0"/>
    <w:rsid w:val="0077571E"/>
    <w:rsid w:val="00780B3C"/>
    <w:rsid w:val="00791255"/>
    <w:rsid w:val="007A235C"/>
    <w:rsid w:val="007B49C2"/>
    <w:rsid w:val="007C1AEF"/>
    <w:rsid w:val="007C78B8"/>
    <w:rsid w:val="007D4E2C"/>
    <w:rsid w:val="007E05DD"/>
    <w:rsid w:val="007E0995"/>
    <w:rsid w:val="007F46FC"/>
    <w:rsid w:val="00804FAA"/>
    <w:rsid w:val="008068AD"/>
    <w:rsid w:val="00824BD1"/>
    <w:rsid w:val="008309BF"/>
    <w:rsid w:val="00832ED9"/>
    <w:rsid w:val="00841729"/>
    <w:rsid w:val="00852B98"/>
    <w:rsid w:val="00855E78"/>
    <w:rsid w:val="00857994"/>
    <w:rsid w:val="00860ED7"/>
    <w:rsid w:val="00864E76"/>
    <w:rsid w:val="00870903"/>
    <w:rsid w:val="00874CEF"/>
    <w:rsid w:val="008809B6"/>
    <w:rsid w:val="008A0209"/>
    <w:rsid w:val="008A2DE0"/>
    <w:rsid w:val="008A44FD"/>
    <w:rsid w:val="008B3A30"/>
    <w:rsid w:val="008C7287"/>
    <w:rsid w:val="008E3920"/>
    <w:rsid w:val="008E5CFB"/>
    <w:rsid w:val="008E7267"/>
    <w:rsid w:val="008E7636"/>
    <w:rsid w:val="008E7E33"/>
    <w:rsid w:val="008F56A8"/>
    <w:rsid w:val="00903487"/>
    <w:rsid w:val="009107F3"/>
    <w:rsid w:val="0095387B"/>
    <w:rsid w:val="00957E99"/>
    <w:rsid w:val="00960213"/>
    <w:rsid w:val="00964481"/>
    <w:rsid w:val="00965350"/>
    <w:rsid w:val="00973548"/>
    <w:rsid w:val="00975630"/>
    <w:rsid w:val="00975E89"/>
    <w:rsid w:val="00977E44"/>
    <w:rsid w:val="00982045"/>
    <w:rsid w:val="009973B6"/>
    <w:rsid w:val="009A200F"/>
    <w:rsid w:val="009C0720"/>
    <w:rsid w:val="009C3780"/>
    <w:rsid w:val="009C7264"/>
    <w:rsid w:val="009D0935"/>
    <w:rsid w:val="009F5542"/>
    <w:rsid w:val="00A01FD0"/>
    <w:rsid w:val="00A101E8"/>
    <w:rsid w:val="00A116B9"/>
    <w:rsid w:val="00A17B14"/>
    <w:rsid w:val="00A17DD6"/>
    <w:rsid w:val="00A24080"/>
    <w:rsid w:val="00A26ABF"/>
    <w:rsid w:val="00A35636"/>
    <w:rsid w:val="00A405F3"/>
    <w:rsid w:val="00A50406"/>
    <w:rsid w:val="00A517BC"/>
    <w:rsid w:val="00A559F7"/>
    <w:rsid w:val="00A61905"/>
    <w:rsid w:val="00A7120B"/>
    <w:rsid w:val="00A75790"/>
    <w:rsid w:val="00A92E31"/>
    <w:rsid w:val="00A94360"/>
    <w:rsid w:val="00AA13E2"/>
    <w:rsid w:val="00AA3788"/>
    <w:rsid w:val="00AB1BD3"/>
    <w:rsid w:val="00AC77A3"/>
    <w:rsid w:val="00AD2024"/>
    <w:rsid w:val="00AD3129"/>
    <w:rsid w:val="00AE4E28"/>
    <w:rsid w:val="00AF155A"/>
    <w:rsid w:val="00B10331"/>
    <w:rsid w:val="00B14DC0"/>
    <w:rsid w:val="00B15785"/>
    <w:rsid w:val="00B16E1A"/>
    <w:rsid w:val="00B50759"/>
    <w:rsid w:val="00B533AF"/>
    <w:rsid w:val="00B646DF"/>
    <w:rsid w:val="00B824EA"/>
    <w:rsid w:val="00B93A03"/>
    <w:rsid w:val="00B95BE1"/>
    <w:rsid w:val="00BA5B31"/>
    <w:rsid w:val="00BC1E30"/>
    <w:rsid w:val="00BC4999"/>
    <w:rsid w:val="00BC679B"/>
    <w:rsid w:val="00BE2588"/>
    <w:rsid w:val="00BE4D78"/>
    <w:rsid w:val="00BE7ABD"/>
    <w:rsid w:val="00C04E98"/>
    <w:rsid w:val="00C0571E"/>
    <w:rsid w:val="00C20572"/>
    <w:rsid w:val="00C21A5B"/>
    <w:rsid w:val="00C32D53"/>
    <w:rsid w:val="00C33F16"/>
    <w:rsid w:val="00C356B8"/>
    <w:rsid w:val="00C40A20"/>
    <w:rsid w:val="00C40FA1"/>
    <w:rsid w:val="00C42EAB"/>
    <w:rsid w:val="00C54008"/>
    <w:rsid w:val="00C57A4F"/>
    <w:rsid w:val="00C6649F"/>
    <w:rsid w:val="00C740EB"/>
    <w:rsid w:val="00C7446F"/>
    <w:rsid w:val="00C7492D"/>
    <w:rsid w:val="00CA00A6"/>
    <w:rsid w:val="00CA2C24"/>
    <w:rsid w:val="00CA5F08"/>
    <w:rsid w:val="00CB2059"/>
    <w:rsid w:val="00CC4570"/>
    <w:rsid w:val="00CD63FD"/>
    <w:rsid w:val="00CE0418"/>
    <w:rsid w:val="00CE0D98"/>
    <w:rsid w:val="00CE5823"/>
    <w:rsid w:val="00CF0255"/>
    <w:rsid w:val="00CF07B7"/>
    <w:rsid w:val="00CF0DD7"/>
    <w:rsid w:val="00CF7644"/>
    <w:rsid w:val="00D005F6"/>
    <w:rsid w:val="00D1150A"/>
    <w:rsid w:val="00D13795"/>
    <w:rsid w:val="00D44B34"/>
    <w:rsid w:val="00D72114"/>
    <w:rsid w:val="00D750B0"/>
    <w:rsid w:val="00D93E40"/>
    <w:rsid w:val="00D94024"/>
    <w:rsid w:val="00D95824"/>
    <w:rsid w:val="00D95DBE"/>
    <w:rsid w:val="00DA430A"/>
    <w:rsid w:val="00DB0771"/>
    <w:rsid w:val="00DB1989"/>
    <w:rsid w:val="00DB2DE7"/>
    <w:rsid w:val="00DC52F9"/>
    <w:rsid w:val="00DC5804"/>
    <w:rsid w:val="00DD5231"/>
    <w:rsid w:val="00DD54CB"/>
    <w:rsid w:val="00DD6C93"/>
    <w:rsid w:val="00DE34BA"/>
    <w:rsid w:val="00DE7589"/>
    <w:rsid w:val="00DF0A43"/>
    <w:rsid w:val="00E06524"/>
    <w:rsid w:val="00E07A36"/>
    <w:rsid w:val="00E13A8D"/>
    <w:rsid w:val="00E1539E"/>
    <w:rsid w:val="00E15F26"/>
    <w:rsid w:val="00E16C48"/>
    <w:rsid w:val="00E22937"/>
    <w:rsid w:val="00E42B4C"/>
    <w:rsid w:val="00E4362A"/>
    <w:rsid w:val="00E46B65"/>
    <w:rsid w:val="00E5133D"/>
    <w:rsid w:val="00E66B7D"/>
    <w:rsid w:val="00E66C76"/>
    <w:rsid w:val="00E67ECD"/>
    <w:rsid w:val="00E77AD8"/>
    <w:rsid w:val="00E90788"/>
    <w:rsid w:val="00E96AF6"/>
    <w:rsid w:val="00EA6A1F"/>
    <w:rsid w:val="00EC62B8"/>
    <w:rsid w:val="00ED1F42"/>
    <w:rsid w:val="00ED2537"/>
    <w:rsid w:val="00ED7307"/>
    <w:rsid w:val="00EE4316"/>
    <w:rsid w:val="00EF1240"/>
    <w:rsid w:val="00F012B8"/>
    <w:rsid w:val="00F05F19"/>
    <w:rsid w:val="00F12E67"/>
    <w:rsid w:val="00F13A04"/>
    <w:rsid w:val="00F16855"/>
    <w:rsid w:val="00F41916"/>
    <w:rsid w:val="00F41BF3"/>
    <w:rsid w:val="00F45B03"/>
    <w:rsid w:val="00F46619"/>
    <w:rsid w:val="00F46DFB"/>
    <w:rsid w:val="00F62537"/>
    <w:rsid w:val="00F82F72"/>
    <w:rsid w:val="00FA3470"/>
    <w:rsid w:val="00FB71B0"/>
    <w:rsid w:val="00FC561F"/>
    <w:rsid w:val="00FE6E14"/>
    <w:rsid w:val="00FE715E"/>
    <w:rsid w:val="00FF63F9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CF33F"/>
  <w15:chartTrackingRefBased/>
  <w15:docId w15:val="{7B980B5F-0D2E-48EC-9AB4-407E6DC9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146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120" w:after="120"/>
      <w:jc w:val="center"/>
      <w:outlineLvl w:val="1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2z1">
    <w:name w:val="WW8Num2z1"/>
    <w:rPr>
      <w:b/>
    </w:rPr>
  </w:style>
  <w:style w:type="character" w:customStyle="1" w:styleId="Absatz-Standardschriftart">
    <w:name w:val="Absatz-Standardschriftart"/>
  </w:style>
  <w:style w:type="character" w:customStyle="1" w:styleId="WW8Num3z1">
    <w:name w:val="WW8Num3z1"/>
    <w:rPr>
      <w:b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semiHidden/>
    <w:pPr>
      <w:spacing w:after="120"/>
    </w:pPr>
  </w:style>
  <w:style w:type="paragraph" w:styleId="Lista">
    <w:name w:val="List"/>
    <w:basedOn w:val="Szvegtrzs"/>
    <w:semiHidden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customStyle="1" w:styleId="Szvegtrzs21">
    <w:name w:val="Szövegtörzs 21"/>
    <w:basedOn w:val="Norml"/>
    <w:pPr>
      <w:spacing w:before="120" w:after="120"/>
      <w:jc w:val="center"/>
    </w:pPr>
  </w:style>
  <w:style w:type="paragraph" w:styleId="Szvegtrzsbehzssal">
    <w:name w:val="Body Text Indent"/>
    <w:basedOn w:val="Norml"/>
    <w:link w:val="SzvegtrzsbehzssalChar"/>
    <w:semiHidden/>
    <w:pPr>
      <w:ind w:left="241"/>
      <w:jc w:val="both"/>
    </w:pPr>
    <w:rPr>
      <w:bCs/>
    </w:rPr>
  </w:style>
  <w:style w:type="paragraph" w:customStyle="1" w:styleId="Szvegtrzsbehzssal21">
    <w:name w:val="Szövegtörzs behúzással 21"/>
    <w:basedOn w:val="Norml"/>
    <w:pPr>
      <w:ind w:left="402" w:hanging="198"/>
    </w:p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Nincstrkz">
    <w:name w:val="No Spacing"/>
    <w:uiPriority w:val="1"/>
    <w:qFormat/>
    <w:rsid w:val="00957E99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FC561F"/>
    <w:pPr>
      <w:ind w:left="708"/>
    </w:pPr>
  </w:style>
  <w:style w:type="table" w:styleId="Rcsostblzat">
    <w:name w:val="Table Grid"/>
    <w:basedOn w:val="Normltblzat"/>
    <w:uiPriority w:val="39"/>
    <w:rsid w:val="00F46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575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57543"/>
    <w:rPr>
      <w:rFonts w:ascii="Segoe UI" w:eastAsia="Lucida Sans Unicode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4909A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4909A4"/>
    <w:rPr>
      <w:rFonts w:eastAsia="Lucida Sans Unicode"/>
      <w:sz w:val="24"/>
      <w:szCs w:val="24"/>
    </w:rPr>
  </w:style>
  <w:style w:type="character" w:customStyle="1" w:styleId="lfejChar">
    <w:name w:val="Élőfej Char"/>
    <w:link w:val="lfej"/>
    <w:uiPriority w:val="99"/>
    <w:rsid w:val="00A101E8"/>
    <w:rPr>
      <w:rFonts w:eastAsia="Lucida Sans Unicode"/>
      <w:sz w:val="24"/>
      <w:szCs w:val="24"/>
    </w:rPr>
  </w:style>
  <w:style w:type="paragraph" w:styleId="Vltozat">
    <w:name w:val="Revision"/>
    <w:hidden/>
    <w:uiPriority w:val="99"/>
    <w:semiHidden/>
    <w:rsid w:val="002B2DDA"/>
    <w:rPr>
      <w:rFonts w:eastAsia="Lucida Sans Unicode"/>
      <w:sz w:val="24"/>
      <w:szCs w:val="24"/>
    </w:rPr>
  </w:style>
  <w:style w:type="character" w:customStyle="1" w:styleId="SzvegtrzsbehzssalChar">
    <w:name w:val="Szövegtörzs behúzással Char"/>
    <w:link w:val="Szvegtrzsbehzssal"/>
    <w:semiHidden/>
    <w:rsid w:val="000E1507"/>
    <w:rPr>
      <w:rFonts w:eastAsia="Lucida Sans Unicode"/>
      <w:bCs/>
      <w:sz w:val="24"/>
      <w:szCs w:val="24"/>
    </w:rPr>
  </w:style>
  <w:style w:type="numbering" w:customStyle="1" w:styleId="Stlus1">
    <w:name w:val="Stílus1"/>
    <w:uiPriority w:val="99"/>
    <w:rsid w:val="002862DF"/>
    <w:pPr>
      <w:numPr>
        <w:numId w:val="26"/>
      </w:numPr>
    </w:pPr>
  </w:style>
  <w:style w:type="numbering" w:customStyle="1" w:styleId="Stlus2">
    <w:name w:val="Stílus2"/>
    <w:uiPriority w:val="99"/>
    <w:rsid w:val="002862DF"/>
    <w:pPr>
      <w:numPr>
        <w:numId w:val="28"/>
      </w:numPr>
    </w:pPr>
  </w:style>
  <w:style w:type="numbering" w:customStyle="1" w:styleId="Stlus3">
    <w:name w:val="Stílus3"/>
    <w:uiPriority w:val="99"/>
    <w:rsid w:val="002A32EE"/>
    <w:pPr>
      <w:numPr>
        <w:numId w:val="30"/>
      </w:numPr>
    </w:pPr>
  </w:style>
  <w:style w:type="numbering" w:customStyle="1" w:styleId="Stlus4">
    <w:name w:val="Stílus4"/>
    <w:uiPriority w:val="99"/>
    <w:rsid w:val="002A32EE"/>
    <w:pPr>
      <w:numPr>
        <w:numId w:val="31"/>
      </w:numPr>
    </w:pPr>
  </w:style>
  <w:style w:type="numbering" w:customStyle="1" w:styleId="Stlus5">
    <w:name w:val="Stílus5"/>
    <w:uiPriority w:val="99"/>
    <w:rsid w:val="002A32EE"/>
    <w:pPr>
      <w:numPr>
        <w:numId w:val="35"/>
      </w:numPr>
    </w:pPr>
  </w:style>
  <w:style w:type="numbering" w:customStyle="1" w:styleId="Stlus6">
    <w:name w:val="Stílus6"/>
    <w:uiPriority w:val="99"/>
    <w:rsid w:val="002A32EE"/>
    <w:pPr>
      <w:numPr>
        <w:numId w:val="36"/>
      </w:numPr>
    </w:pPr>
  </w:style>
  <w:style w:type="numbering" w:customStyle="1" w:styleId="Stlus7">
    <w:name w:val="Stílus7"/>
    <w:uiPriority w:val="99"/>
    <w:rsid w:val="00AE4E28"/>
    <w:pPr>
      <w:numPr>
        <w:numId w:val="45"/>
      </w:numPr>
    </w:pPr>
  </w:style>
  <w:style w:type="numbering" w:customStyle="1" w:styleId="Stlus8">
    <w:name w:val="Stílus8"/>
    <w:uiPriority w:val="99"/>
    <w:rsid w:val="00AE4E28"/>
    <w:pPr>
      <w:numPr>
        <w:numId w:val="48"/>
      </w:numPr>
    </w:pPr>
  </w:style>
  <w:style w:type="numbering" w:customStyle="1" w:styleId="Stlus9">
    <w:name w:val="Stílus9"/>
    <w:uiPriority w:val="99"/>
    <w:rsid w:val="00AE4E28"/>
    <w:pPr>
      <w:numPr>
        <w:numId w:val="49"/>
      </w:numPr>
    </w:pPr>
  </w:style>
  <w:style w:type="character" w:styleId="Jegyzethivatkozs">
    <w:name w:val="annotation reference"/>
    <w:basedOn w:val="Bekezdsalapbettpusa"/>
    <w:uiPriority w:val="99"/>
    <w:semiHidden/>
    <w:unhideWhenUsed/>
    <w:rsid w:val="00CF76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F764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F7644"/>
    <w:rPr>
      <w:rFonts w:eastAsia="Lucida Sans Unico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764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7644"/>
    <w:rPr>
      <w:rFonts w:eastAsia="Lucida Sans Unicode"/>
      <w:b/>
      <w:bCs/>
    </w:rPr>
  </w:style>
  <w:style w:type="character" w:customStyle="1" w:styleId="Cmsor1Char">
    <w:name w:val="Címsor 1 Char"/>
    <w:basedOn w:val="Bekezdsalapbettpusa"/>
    <w:link w:val="Cmsor1"/>
    <w:uiPriority w:val="9"/>
    <w:rsid w:val="001146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531E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531E1"/>
    <w:rPr>
      <w:rFonts w:eastAsia="Lucida Sans Unicode"/>
    </w:rPr>
  </w:style>
  <w:style w:type="character" w:styleId="Lbjegyzet-hivatkozs">
    <w:name w:val="footnote reference"/>
    <w:basedOn w:val="Bekezdsalapbettpusa"/>
    <w:uiPriority w:val="99"/>
    <w:semiHidden/>
    <w:unhideWhenUsed/>
    <w:rsid w:val="006531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67DAB-374D-474E-8BC2-AE616D9F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876</Words>
  <Characters>6046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cp:lastModifiedBy>Szigeti Anna</cp:lastModifiedBy>
  <cp:revision>5</cp:revision>
  <cp:lastPrinted>2022-12-16T09:37:00Z</cp:lastPrinted>
  <dcterms:created xsi:type="dcterms:W3CDTF">2025-07-10T11:22:00Z</dcterms:created>
  <dcterms:modified xsi:type="dcterms:W3CDTF">2025-09-17T12:24:00Z</dcterms:modified>
</cp:coreProperties>
</file>